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B64F96" w14:textId="77D9793D" w:rsidR="001D32DF" w:rsidRPr="0075018C" w:rsidRDefault="001D32DF" w:rsidP="00A96629">
      <w:pPr>
        <w:ind w:left="426" w:right="-17"/>
        <w:jc w:val="center"/>
        <w:rPr>
          <w:rFonts w:ascii="Azo Sans Lt" w:hAnsi="Azo Sans Lt" w:cstheme="minorHAnsi"/>
          <w:b/>
        </w:rPr>
      </w:pPr>
      <w:r w:rsidRPr="0075018C">
        <w:rPr>
          <w:rFonts w:ascii="Azo Sans Lt" w:hAnsi="Azo Sans Lt" w:cstheme="minorHAnsi"/>
          <w:b/>
        </w:rPr>
        <w:t>ANEXO V</w:t>
      </w:r>
      <w:r w:rsidR="00165D70">
        <w:rPr>
          <w:rFonts w:ascii="Azo Sans Lt" w:hAnsi="Azo Sans Lt" w:cstheme="minorHAnsi"/>
          <w:b/>
        </w:rPr>
        <w:t>I</w:t>
      </w:r>
    </w:p>
    <w:p w14:paraId="5B18198A" w14:textId="1140B67D" w:rsidR="001D32DF" w:rsidRPr="0075018C" w:rsidRDefault="001D32DF" w:rsidP="001D32DF">
      <w:pPr>
        <w:ind w:left="426" w:right="-17"/>
        <w:jc w:val="center"/>
        <w:rPr>
          <w:rFonts w:ascii="Azo Sans Lt" w:hAnsi="Azo Sans Lt" w:cstheme="minorHAnsi"/>
          <w:b/>
        </w:rPr>
      </w:pPr>
      <w:r w:rsidRPr="0075018C">
        <w:rPr>
          <w:rFonts w:ascii="Azo Sans Lt" w:hAnsi="Azo Sans Lt" w:cstheme="minorHAnsi"/>
          <w:b/>
        </w:rPr>
        <w:t>MINUTA DE TERMO DE CONTRATO DE COMPRA</w:t>
      </w:r>
    </w:p>
    <w:p w14:paraId="3308CDEE" w14:textId="77777777" w:rsidR="007F7B13" w:rsidRPr="0075018C" w:rsidRDefault="007F7B13">
      <w:pPr>
        <w:pStyle w:val="Ttulo2"/>
        <w:spacing w:before="1"/>
        <w:ind w:left="1276" w:right="1472" w:hanging="992"/>
        <w:jc w:val="center"/>
        <w:rPr>
          <w:rFonts w:ascii="Azo Sans Lt" w:hAnsi="Azo Sans Lt" w:cstheme="minorHAnsi"/>
          <w:sz w:val="22"/>
          <w:szCs w:val="22"/>
          <w:u w:val="none"/>
        </w:rPr>
      </w:pPr>
    </w:p>
    <w:p w14:paraId="73D0EA44" w14:textId="77777777" w:rsidR="007F7B13" w:rsidRPr="0075018C" w:rsidRDefault="007F7B13">
      <w:pPr>
        <w:pStyle w:val="Corpodetexto"/>
        <w:spacing w:before="10"/>
        <w:rPr>
          <w:rFonts w:ascii="Azo Sans Lt" w:hAnsi="Azo Sans Lt" w:cstheme="minorHAnsi"/>
          <w:b/>
          <w:sz w:val="22"/>
          <w:szCs w:val="22"/>
        </w:rPr>
      </w:pPr>
    </w:p>
    <w:p w14:paraId="1EADE88E" w14:textId="2C51BBD2" w:rsidR="001D32DF" w:rsidRPr="0075018C" w:rsidRDefault="001D32DF" w:rsidP="001D32DF">
      <w:pPr>
        <w:spacing w:line="276" w:lineRule="auto"/>
        <w:ind w:left="5103" w:right="-17"/>
        <w:jc w:val="both"/>
        <w:rPr>
          <w:rFonts w:ascii="Azo Sans Lt" w:hAnsi="Azo Sans Lt" w:cstheme="minorHAnsi"/>
          <w:b/>
        </w:rPr>
      </w:pPr>
      <w:r w:rsidRPr="0075018C">
        <w:rPr>
          <w:rFonts w:ascii="Azo Sans Lt" w:hAnsi="Azo Sans Lt" w:cstheme="minorHAnsi"/>
          <w:b/>
        </w:rPr>
        <w:t xml:space="preserve">TERMO DE CONTRATO DE COMPRA Nº ......../...., QUE FAZEM ENTRE SI O MUNICÍPIO DE NOVA FRIBURGO E A EMPRESA .................................................... </w:t>
      </w:r>
    </w:p>
    <w:p w14:paraId="6E21BCF7" w14:textId="4B3AB99B" w:rsidR="001D4AC3" w:rsidRPr="00785D66" w:rsidRDefault="001D4AC3" w:rsidP="00B061E6">
      <w:pPr>
        <w:pStyle w:val="NormalWeb"/>
        <w:jc w:val="both"/>
        <w:rPr>
          <w:rFonts w:ascii="Azo Sans Lt" w:hAnsi="Azo Sans Lt" w:cstheme="minorHAnsi"/>
          <w:sz w:val="22"/>
          <w:szCs w:val="22"/>
        </w:rPr>
      </w:pPr>
      <w:r w:rsidRPr="0075018C">
        <w:rPr>
          <w:rFonts w:ascii="Azo Sans Lt" w:hAnsi="Azo Sans Lt" w:cstheme="minorHAnsi"/>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75018C">
        <w:rPr>
          <w:rFonts w:ascii="Azo Sans Lt" w:hAnsi="Azo Sans Lt" w:cstheme="minorHAnsi"/>
          <w:sz w:val="22"/>
          <w:szCs w:val="22"/>
        </w:rPr>
        <w:t xml:space="preserve">JOHNNY MAYCON CORDEIRO RIBEIRO, inscrito no CPF sob o nº </w:t>
      </w:r>
      <w:r w:rsidR="00BA2AC6" w:rsidRPr="0075018C">
        <w:rPr>
          <w:rFonts w:ascii="Azo Sans Lt" w:hAnsi="Azo Sans Lt" w:cs="Arial"/>
          <w:b/>
          <w:sz w:val="22"/>
          <w:szCs w:val="22"/>
        </w:rPr>
        <w:t>.........................................</w:t>
      </w:r>
      <w:r w:rsidRPr="0075018C">
        <w:rPr>
          <w:rFonts w:ascii="Azo Sans Lt" w:hAnsi="Azo Sans Lt" w:cstheme="minorHAnsi"/>
          <w:sz w:val="22"/>
          <w:szCs w:val="22"/>
        </w:rPr>
        <w:t xml:space="preserve">, doravante denominado CONTRATANTE, e o(a) .............................. inscrito(a) no CNPJ/MF sob o nº </w:t>
      </w:r>
      <w:r w:rsidRPr="00785D66">
        <w:rPr>
          <w:rFonts w:ascii="Azo Sans Lt" w:hAnsi="Azo Sans Lt" w:cstheme="minorHAnsi"/>
          <w:sz w:val="22"/>
          <w:szCs w:val="22"/>
        </w:rPr>
        <w:t xml:space="preserve">............................, sediado(a) na ..................................., em ............................. doravante designada CONTRATADA, neste ato representada pelo(a) Sr.(a) ....................., portador(a) da Carteira de Identidade nº ................., expedida pela (o) .................., e CPF nº ........................., tendo em vista o que consta no </w:t>
      </w:r>
      <w:r w:rsidR="005466C3" w:rsidRPr="00785D66">
        <w:rPr>
          <w:rFonts w:ascii="Azo Sans Md" w:hAnsi="Azo Sans Md" w:cstheme="minorHAnsi"/>
          <w:b/>
          <w:bCs/>
          <w:sz w:val="22"/>
          <w:szCs w:val="22"/>
        </w:rPr>
        <w:t xml:space="preserve">Processo Administrativo nº </w:t>
      </w:r>
      <w:r w:rsidR="0041476F">
        <w:rPr>
          <w:rFonts w:ascii="Azo Sans Md" w:hAnsi="Azo Sans Md" w:cstheme="minorHAnsi"/>
          <w:b/>
          <w:bCs/>
          <w:sz w:val="22"/>
          <w:szCs w:val="22"/>
        </w:rPr>
        <w:t>00.404/2023</w:t>
      </w:r>
      <w:r w:rsidR="007F0E0B">
        <w:rPr>
          <w:rFonts w:ascii="Azo Sans Md" w:hAnsi="Azo Sans Md" w:cstheme="minorHAnsi"/>
          <w:b/>
          <w:bCs/>
          <w:sz w:val="22"/>
          <w:szCs w:val="22"/>
        </w:rPr>
        <w:t xml:space="preserve"> </w:t>
      </w:r>
      <w:r w:rsidRPr="00785D66">
        <w:rPr>
          <w:rFonts w:ascii="Azo Sans Lt" w:hAnsi="Azo Sans Lt" w:cstheme="minorHAnsi"/>
          <w:sz w:val="22"/>
          <w:szCs w:val="22"/>
        </w:rPr>
        <w:t>e em observância às disposições da Lei nº 8.666, de 21 de junho de 1993 e da Lei nº 10.520  de 17 de julho de 2002, e na Lei nº 8.078, de 1990 - Código de Defesa do Consumidor,</w:t>
      </w:r>
      <w:r w:rsidR="006306EF">
        <w:rPr>
          <w:rFonts w:ascii="Azo Sans Lt" w:hAnsi="Azo Sans Lt" w:cstheme="minorHAnsi"/>
          <w:sz w:val="22"/>
          <w:szCs w:val="22"/>
        </w:rPr>
        <w:t xml:space="preserve"> </w:t>
      </w:r>
      <w:r w:rsidR="006306EF" w:rsidRPr="006306EF">
        <w:rPr>
          <w:rFonts w:ascii="Azo Sans Lt" w:hAnsi="Azo Sans Lt" w:cstheme="minorHAnsi"/>
          <w:sz w:val="22"/>
          <w:szCs w:val="22"/>
        </w:rPr>
        <w:t>do Decreto nº 7.892, de 23 de janeiro de 2013</w:t>
      </w:r>
      <w:r w:rsidR="006306EF">
        <w:rPr>
          <w:rFonts w:ascii="Azo Sans Lt" w:hAnsi="Azo Sans Lt" w:cstheme="minorHAnsi"/>
          <w:sz w:val="22"/>
          <w:szCs w:val="22"/>
        </w:rPr>
        <w:t>,</w:t>
      </w:r>
      <w:r w:rsidRPr="00785D66">
        <w:rPr>
          <w:rFonts w:ascii="Azo Sans Lt" w:hAnsi="Azo Sans Lt" w:cstheme="minorHAnsi"/>
          <w:i/>
          <w:sz w:val="22"/>
          <w:szCs w:val="22"/>
        </w:rPr>
        <w:t xml:space="preserve"> </w:t>
      </w:r>
      <w:r w:rsidRPr="00785D66">
        <w:rPr>
          <w:rFonts w:ascii="Azo Sans Lt" w:hAnsi="Azo Sans Lt" w:cstheme="minorHAnsi"/>
          <w:sz w:val="22"/>
          <w:szCs w:val="22"/>
        </w:rPr>
        <w:t xml:space="preserve">resolvem celebrar o presente Termo de Contrato, decorrente do </w:t>
      </w:r>
      <w:r w:rsidR="005466C3" w:rsidRPr="00785D66">
        <w:rPr>
          <w:rFonts w:ascii="Azo Sans Md" w:hAnsi="Azo Sans Md" w:cstheme="minorHAnsi"/>
          <w:b/>
          <w:bCs/>
          <w:sz w:val="22"/>
          <w:szCs w:val="22"/>
        </w:rPr>
        <w:t xml:space="preserve">Pregão Eletrônico por Sistema de Registro de Preços nº </w:t>
      </w:r>
      <w:r w:rsidR="002D2C00">
        <w:rPr>
          <w:rFonts w:ascii="Azo Sans Md" w:hAnsi="Azo Sans Md" w:cstheme="minorHAnsi"/>
          <w:b/>
          <w:bCs/>
          <w:sz w:val="22"/>
          <w:szCs w:val="22"/>
        </w:rPr>
        <w:t>0</w:t>
      </w:r>
      <w:r w:rsidR="0041476F">
        <w:rPr>
          <w:rFonts w:ascii="Azo Sans Md" w:hAnsi="Azo Sans Md" w:cstheme="minorHAnsi"/>
          <w:b/>
          <w:bCs/>
          <w:sz w:val="22"/>
          <w:szCs w:val="22"/>
        </w:rPr>
        <w:t>34</w:t>
      </w:r>
      <w:r w:rsidR="002D2C00">
        <w:rPr>
          <w:rFonts w:ascii="Azo Sans Md" w:hAnsi="Azo Sans Md" w:cstheme="minorHAnsi"/>
          <w:b/>
          <w:bCs/>
          <w:sz w:val="22"/>
          <w:szCs w:val="22"/>
        </w:rPr>
        <w:t>/2023</w:t>
      </w:r>
      <w:r w:rsidRPr="00785D66">
        <w:rPr>
          <w:rFonts w:ascii="Azo Sans Lt" w:hAnsi="Azo Sans Lt" w:cstheme="minorHAnsi"/>
          <w:sz w:val="22"/>
          <w:szCs w:val="22"/>
        </w:rPr>
        <w:t>, mediante as cláusulas e condições a seguir enunciadas.</w:t>
      </w:r>
    </w:p>
    <w:p w14:paraId="22B320CE" w14:textId="4CFE31A3" w:rsidR="001A0D41" w:rsidRPr="00785D66" w:rsidRDefault="001A0D41" w:rsidP="001D32DF">
      <w:pPr>
        <w:pStyle w:val="Nivel01"/>
        <w:rPr>
          <w:rFonts w:ascii="Azo Sans Lt" w:hAnsi="Azo Sans Lt" w:cstheme="minorHAnsi"/>
          <w:sz w:val="22"/>
          <w:szCs w:val="22"/>
        </w:rPr>
      </w:pPr>
      <w:r>
        <w:rPr>
          <w:rFonts w:ascii="Azo Sans Lt" w:hAnsi="Azo Sans Lt" w:cstheme="minorHAnsi"/>
          <w:sz w:val="22"/>
          <w:szCs w:val="22"/>
        </w:rPr>
        <w:t xml:space="preserve">1 - </w:t>
      </w:r>
      <w:r w:rsidR="001D32DF" w:rsidRPr="00785D66">
        <w:rPr>
          <w:rFonts w:ascii="Azo Sans Lt" w:hAnsi="Azo Sans Lt" w:cstheme="minorHAnsi"/>
          <w:sz w:val="22"/>
          <w:szCs w:val="22"/>
        </w:rPr>
        <w:t>CLÁUSULA PRIMEIRA – OBJETO</w:t>
      </w:r>
    </w:p>
    <w:p w14:paraId="6EF57C0A" w14:textId="395455B2" w:rsidR="001D32DF" w:rsidRPr="00785D66"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785D66">
        <w:rPr>
          <w:rFonts w:ascii="Azo Sans Lt" w:hAnsi="Azo Sans Lt" w:cstheme="minorHAnsi"/>
          <w:b w:val="0"/>
          <w:sz w:val="22"/>
          <w:szCs w:val="22"/>
        </w:rPr>
        <w:t xml:space="preserve">O objeto do presente Termo de Contrato é </w:t>
      </w:r>
      <w:r w:rsidR="001D4AC3" w:rsidRPr="00785D66">
        <w:rPr>
          <w:rFonts w:ascii="Azo Sans Lt" w:hAnsi="Azo Sans Lt" w:cstheme="minorHAnsi"/>
          <w:b w:val="0"/>
          <w:sz w:val="22"/>
          <w:szCs w:val="22"/>
        </w:rPr>
        <w:t xml:space="preserve">o </w:t>
      </w:r>
      <w:r w:rsidR="00461F93" w:rsidRPr="00461F93">
        <w:rPr>
          <w:rFonts w:ascii="Azo Sans Md" w:hAnsi="Azo Sans Md" w:cstheme="minorHAnsi"/>
          <w:bCs w:val="0"/>
          <w:sz w:val="22"/>
          <w:szCs w:val="22"/>
        </w:rPr>
        <w:t xml:space="preserve">REGISTRO DE PREÇOS </w:t>
      </w:r>
      <w:r w:rsidR="00461F93" w:rsidRPr="00461F93">
        <w:rPr>
          <w:rFonts w:ascii="Azo Sans Md" w:hAnsi="Azo Sans Md" w:cstheme="minorHAnsi"/>
          <w:b w:val="0"/>
          <w:sz w:val="22"/>
          <w:szCs w:val="22"/>
        </w:rPr>
        <w:t xml:space="preserve">para futura e eventual </w:t>
      </w:r>
      <w:r w:rsidR="00212388" w:rsidRPr="007832F6">
        <w:rPr>
          <w:rFonts w:ascii="Azo Sans Md" w:hAnsi="Azo Sans Md" w:cstheme="minorHAnsi"/>
          <w:bCs w:val="0"/>
          <w:sz w:val="22"/>
          <w:szCs w:val="22"/>
          <w:lang w:val="pt-PT"/>
        </w:rPr>
        <w:t>CONTRATAÇÃO DE EMPRESA ESPECIALIZADA NA PRESTAÇÃO DE PROCEDIMENTOS DE OFTALMOLOGIA (aplicação de injeção intravítrea e tomografia de coerência óptica (OCT)</w:t>
      </w:r>
      <w:r w:rsidR="001272CC" w:rsidRPr="007832F6">
        <w:rPr>
          <w:rFonts w:ascii="Azo Sans Lt" w:hAnsi="Azo Sans Lt" w:cstheme="minorHAnsi"/>
          <w:bCs w:val="0"/>
          <w:sz w:val="22"/>
          <w:szCs w:val="22"/>
        </w:rPr>
        <w:t>,</w:t>
      </w:r>
      <w:r w:rsidR="001272CC" w:rsidRPr="00B061E6">
        <w:rPr>
          <w:rFonts w:ascii="Azo Sans Lt" w:hAnsi="Azo Sans Lt" w:cstheme="minorHAnsi"/>
          <w:b w:val="0"/>
          <w:sz w:val="22"/>
          <w:szCs w:val="22"/>
        </w:rPr>
        <w:t xml:space="preserve"> </w:t>
      </w:r>
      <w:r w:rsidR="005466C3" w:rsidRPr="00B061E6">
        <w:rPr>
          <w:rFonts w:ascii="Azo Sans Lt" w:hAnsi="Azo Sans Lt" w:cstheme="minorHAnsi"/>
          <w:b w:val="0"/>
          <w:sz w:val="22"/>
          <w:szCs w:val="22"/>
        </w:rPr>
        <w:t>conforme condições, quantidades e especificações contidas no TERMO DE REFERÊNCIA – ANEXO I do edital.</w:t>
      </w:r>
    </w:p>
    <w:p w14:paraId="69112C73" w14:textId="77777777" w:rsidR="006306EF"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75018C">
        <w:rPr>
          <w:rFonts w:ascii="Azo Sans Lt" w:hAnsi="Azo Sans Lt" w:cstheme="minorHAnsi"/>
          <w:b w:val="0"/>
          <w:sz w:val="22"/>
          <w:szCs w:val="22"/>
        </w:rPr>
        <w:t>Este Termo de Contrato vincula-se ao Edital do Pregão, identificado no preâmbulo e à proposta vencedora, independentemente de transcrição.</w:t>
      </w:r>
    </w:p>
    <w:p w14:paraId="68482778" w14:textId="3B0FEBBA" w:rsidR="005E2922" w:rsidRPr="00A96629" w:rsidRDefault="001D32DF" w:rsidP="006306EF">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6306EF">
        <w:rPr>
          <w:rFonts w:ascii="Azo Sans Lt" w:hAnsi="Azo Sans Lt" w:cstheme="minorHAnsi"/>
          <w:b w:val="0"/>
          <w:sz w:val="22"/>
          <w:szCs w:val="22"/>
        </w:rPr>
        <w:t>Discriminação do objeto: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16"/>
        <w:gridCol w:w="1254"/>
        <w:gridCol w:w="2146"/>
        <w:gridCol w:w="863"/>
        <w:gridCol w:w="930"/>
        <w:gridCol w:w="935"/>
        <w:gridCol w:w="1225"/>
        <w:gridCol w:w="895"/>
      </w:tblGrid>
      <w:tr w:rsidR="006306EF" w14:paraId="30136ED5" w14:textId="77777777" w:rsidTr="007E2780">
        <w:trPr>
          <w:jc w:val="center"/>
        </w:trPr>
        <w:tc>
          <w:tcPr>
            <w:tcW w:w="450" w:type="pct"/>
            <w:vMerge w:val="restart"/>
            <w:shd w:val="clear" w:color="auto" w:fill="D8D8D8"/>
            <w:tcMar>
              <w:top w:w="0" w:type="dxa"/>
              <w:left w:w="108" w:type="dxa"/>
              <w:bottom w:w="0" w:type="dxa"/>
              <w:right w:w="108" w:type="dxa"/>
            </w:tcMar>
            <w:vAlign w:val="center"/>
          </w:tcPr>
          <w:p w14:paraId="29DEF885"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ITEM</w:t>
            </w:r>
          </w:p>
        </w:tc>
        <w:tc>
          <w:tcPr>
            <w:tcW w:w="692" w:type="pct"/>
            <w:vMerge w:val="restart"/>
            <w:shd w:val="clear" w:color="auto" w:fill="D8D8D8"/>
            <w:vAlign w:val="center"/>
          </w:tcPr>
          <w:p w14:paraId="69F0C268"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Nº DO REGISTRO</w:t>
            </w:r>
          </w:p>
        </w:tc>
        <w:tc>
          <w:tcPr>
            <w:tcW w:w="1184" w:type="pct"/>
            <w:vMerge w:val="restart"/>
            <w:shd w:val="clear" w:color="auto" w:fill="D8D8D8"/>
            <w:tcMar>
              <w:top w:w="0" w:type="dxa"/>
              <w:left w:w="108" w:type="dxa"/>
              <w:bottom w:w="0" w:type="dxa"/>
              <w:right w:w="108" w:type="dxa"/>
            </w:tcMar>
            <w:vAlign w:val="center"/>
          </w:tcPr>
          <w:p w14:paraId="545F038B"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ESPECIFICAÇÃO</w:t>
            </w:r>
          </w:p>
        </w:tc>
        <w:tc>
          <w:tcPr>
            <w:tcW w:w="476" w:type="pct"/>
            <w:vMerge w:val="restart"/>
            <w:shd w:val="clear" w:color="auto" w:fill="D8D8D8"/>
            <w:vAlign w:val="center"/>
          </w:tcPr>
          <w:p w14:paraId="5C17DDAF"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MARCA</w:t>
            </w:r>
          </w:p>
        </w:tc>
        <w:tc>
          <w:tcPr>
            <w:tcW w:w="513" w:type="pct"/>
            <w:vMerge w:val="restart"/>
            <w:shd w:val="clear" w:color="auto" w:fill="D8D8D8"/>
            <w:tcMar>
              <w:top w:w="0" w:type="dxa"/>
              <w:left w:w="108" w:type="dxa"/>
              <w:bottom w:w="0" w:type="dxa"/>
              <w:right w:w="108" w:type="dxa"/>
            </w:tcMar>
            <w:vAlign w:val="center"/>
          </w:tcPr>
          <w:p w14:paraId="1AA07BE3"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UNID.</w:t>
            </w:r>
          </w:p>
        </w:tc>
        <w:tc>
          <w:tcPr>
            <w:tcW w:w="516" w:type="pct"/>
            <w:vMerge w:val="restart"/>
            <w:shd w:val="clear" w:color="auto" w:fill="D8D8D8"/>
            <w:tcMar>
              <w:top w:w="0" w:type="dxa"/>
              <w:left w:w="108" w:type="dxa"/>
              <w:bottom w:w="0" w:type="dxa"/>
              <w:right w:w="108" w:type="dxa"/>
            </w:tcMar>
            <w:vAlign w:val="center"/>
          </w:tcPr>
          <w:p w14:paraId="19BD69DE"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QTDE.</w:t>
            </w:r>
          </w:p>
        </w:tc>
        <w:tc>
          <w:tcPr>
            <w:tcW w:w="1170" w:type="pct"/>
            <w:gridSpan w:val="2"/>
            <w:shd w:val="clear" w:color="auto" w:fill="D8D8D8"/>
            <w:tcMar>
              <w:top w:w="0" w:type="dxa"/>
              <w:left w:w="108" w:type="dxa"/>
              <w:bottom w:w="0" w:type="dxa"/>
              <w:right w:w="108" w:type="dxa"/>
            </w:tcMar>
            <w:vAlign w:val="center"/>
          </w:tcPr>
          <w:p w14:paraId="1293182F"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PREÇO</w:t>
            </w:r>
          </w:p>
        </w:tc>
      </w:tr>
      <w:tr w:rsidR="006306EF" w14:paraId="32CDD99B" w14:textId="77777777" w:rsidTr="007E2780">
        <w:trPr>
          <w:jc w:val="center"/>
        </w:trPr>
        <w:tc>
          <w:tcPr>
            <w:tcW w:w="450" w:type="pct"/>
            <w:vMerge/>
            <w:shd w:val="clear" w:color="auto" w:fill="D8D8D8"/>
            <w:tcMar>
              <w:top w:w="0" w:type="dxa"/>
              <w:left w:w="108" w:type="dxa"/>
              <w:bottom w:w="0" w:type="dxa"/>
              <w:right w:w="108" w:type="dxa"/>
            </w:tcMar>
            <w:vAlign w:val="center"/>
          </w:tcPr>
          <w:p w14:paraId="748FBE36" w14:textId="77777777" w:rsidR="006306EF" w:rsidRPr="006306EF" w:rsidRDefault="006306EF" w:rsidP="0081357F">
            <w:pPr>
              <w:rPr>
                <w:rFonts w:ascii="Azo Sans Lt" w:hAnsi="Azo Sans Lt"/>
                <w:sz w:val="20"/>
                <w:szCs w:val="20"/>
              </w:rPr>
            </w:pPr>
          </w:p>
        </w:tc>
        <w:tc>
          <w:tcPr>
            <w:tcW w:w="692" w:type="pct"/>
            <w:vMerge/>
            <w:shd w:val="clear" w:color="auto" w:fill="D8D8D8"/>
          </w:tcPr>
          <w:p w14:paraId="49811FD8" w14:textId="77777777" w:rsidR="006306EF" w:rsidRPr="006306EF" w:rsidRDefault="006306EF" w:rsidP="0081357F">
            <w:pPr>
              <w:rPr>
                <w:rFonts w:ascii="Azo Sans Lt" w:hAnsi="Azo Sans Lt"/>
                <w:sz w:val="20"/>
                <w:szCs w:val="20"/>
              </w:rPr>
            </w:pPr>
          </w:p>
        </w:tc>
        <w:tc>
          <w:tcPr>
            <w:tcW w:w="1184" w:type="pct"/>
            <w:vMerge/>
            <w:shd w:val="clear" w:color="auto" w:fill="D8D8D8"/>
            <w:tcMar>
              <w:top w:w="0" w:type="dxa"/>
              <w:left w:w="108" w:type="dxa"/>
              <w:bottom w:w="0" w:type="dxa"/>
              <w:right w:w="108" w:type="dxa"/>
            </w:tcMar>
            <w:vAlign w:val="center"/>
          </w:tcPr>
          <w:p w14:paraId="79AF6F9E" w14:textId="77777777" w:rsidR="006306EF" w:rsidRPr="006306EF" w:rsidRDefault="006306EF" w:rsidP="0081357F">
            <w:pPr>
              <w:rPr>
                <w:rFonts w:ascii="Azo Sans Lt" w:hAnsi="Azo Sans Lt"/>
                <w:sz w:val="20"/>
                <w:szCs w:val="20"/>
              </w:rPr>
            </w:pPr>
          </w:p>
        </w:tc>
        <w:tc>
          <w:tcPr>
            <w:tcW w:w="476" w:type="pct"/>
            <w:vMerge/>
            <w:shd w:val="clear" w:color="auto" w:fill="D8D8D8"/>
            <w:vAlign w:val="center"/>
          </w:tcPr>
          <w:p w14:paraId="5A59EB8B" w14:textId="77777777" w:rsidR="006306EF" w:rsidRPr="006306EF" w:rsidRDefault="006306EF" w:rsidP="0081357F">
            <w:pPr>
              <w:rPr>
                <w:rFonts w:ascii="Azo Sans Lt" w:hAnsi="Azo Sans Lt"/>
                <w:sz w:val="20"/>
                <w:szCs w:val="20"/>
              </w:rPr>
            </w:pPr>
          </w:p>
        </w:tc>
        <w:tc>
          <w:tcPr>
            <w:tcW w:w="513" w:type="pct"/>
            <w:vMerge/>
            <w:shd w:val="clear" w:color="auto" w:fill="D8D8D8"/>
            <w:tcMar>
              <w:top w:w="0" w:type="dxa"/>
              <w:left w:w="108" w:type="dxa"/>
              <w:bottom w:w="0" w:type="dxa"/>
              <w:right w:w="108" w:type="dxa"/>
            </w:tcMar>
            <w:vAlign w:val="center"/>
          </w:tcPr>
          <w:p w14:paraId="46AE2A1C" w14:textId="77777777" w:rsidR="006306EF" w:rsidRPr="006306EF" w:rsidRDefault="006306EF" w:rsidP="0081357F">
            <w:pPr>
              <w:rPr>
                <w:rFonts w:ascii="Azo Sans Lt" w:hAnsi="Azo Sans Lt"/>
                <w:sz w:val="20"/>
                <w:szCs w:val="20"/>
              </w:rPr>
            </w:pPr>
          </w:p>
        </w:tc>
        <w:tc>
          <w:tcPr>
            <w:tcW w:w="516" w:type="pct"/>
            <w:vMerge/>
            <w:shd w:val="clear" w:color="auto" w:fill="D8D8D8"/>
            <w:tcMar>
              <w:top w:w="0" w:type="dxa"/>
              <w:left w:w="108" w:type="dxa"/>
              <w:bottom w:w="0" w:type="dxa"/>
              <w:right w:w="108" w:type="dxa"/>
            </w:tcMar>
            <w:vAlign w:val="center"/>
          </w:tcPr>
          <w:p w14:paraId="22923C41" w14:textId="77777777" w:rsidR="006306EF" w:rsidRPr="006306EF" w:rsidRDefault="006306EF" w:rsidP="0081357F">
            <w:pPr>
              <w:rPr>
                <w:rFonts w:ascii="Azo Sans Lt" w:hAnsi="Azo Sans Lt"/>
                <w:sz w:val="20"/>
                <w:szCs w:val="20"/>
              </w:rPr>
            </w:pPr>
          </w:p>
        </w:tc>
        <w:tc>
          <w:tcPr>
            <w:tcW w:w="676" w:type="pct"/>
            <w:shd w:val="clear" w:color="auto" w:fill="D8D8D8"/>
            <w:tcMar>
              <w:top w:w="0" w:type="dxa"/>
              <w:left w:w="108" w:type="dxa"/>
              <w:bottom w:w="0" w:type="dxa"/>
              <w:right w:w="108" w:type="dxa"/>
            </w:tcMar>
            <w:vAlign w:val="center"/>
          </w:tcPr>
          <w:p w14:paraId="5F1E5969"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UNITÁRIO</w:t>
            </w:r>
          </w:p>
        </w:tc>
        <w:tc>
          <w:tcPr>
            <w:tcW w:w="494" w:type="pct"/>
            <w:shd w:val="clear" w:color="auto" w:fill="D8D8D8"/>
            <w:tcMar>
              <w:top w:w="0" w:type="dxa"/>
              <w:left w:w="108" w:type="dxa"/>
              <w:bottom w:w="0" w:type="dxa"/>
              <w:right w:w="108" w:type="dxa"/>
            </w:tcMar>
            <w:vAlign w:val="center"/>
          </w:tcPr>
          <w:p w14:paraId="2A58FC25"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TOTAL</w:t>
            </w:r>
          </w:p>
        </w:tc>
      </w:tr>
      <w:tr w:rsidR="006306EF" w14:paraId="6E38BB35" w14:textId="77777777" w:rsidTr="007E2780">
        <w:trPr>
          <w:trHeight w:val="167"/>
          <w:jc w:val="center"/>
        </w:trPr>
        <w:tc>
          <w:tcPr>
            <w:tcW w:w="450" w:type="pct"/>
            <w:tcMar>
              <w:top w:w="0" w:type="dxa"/>
              <w:left w:w="108" w:type="dxa"/>
              <w:bottom w:w="0" w:type="dxa"/>
              <w:right w:w="108" w:type="dxa"/>
            </w:tcMar>
            <w:vAlign w:val="center"/>
          </w:tcPr>
          <w:p w14:paraId="0BEA9E3B" w14:textId="77777777" w:rsidR="006306EF" w:rsidRPr="006306EF" w:rsidRDefault="006306EF" w:rsidP="0081357F">
            <w:pPr>
              <w:pStyle w:val="Standard"/>
              <w:jc w:val="center"/>
              <w:rPr>
                <w:rFonts w:ascii="Azo Sans Lt" w:hAnsi="Azo Sans Lt"/>
                <w:b/>
                <w:sz w:val="20"/>
                <w:szCs w:val="20"/>
              </w:rPr>
            </w:pPr>
            <w:r w:rsidRPr="006306EF">
              <w:rPr>
                <w:rFonts w:ascii="Azo Sans Lt" w:hAnsi="Azo Sans Lt"/>
                <w:b/>
                <w:sz w:val="20"/>
                <w:szCs w:val="20"/>
              </w:rPr>
              <w:t>1</w:t>
            </w:r>
          </w:p>
        </w:tc>
        <w:tc>
          <w:tcPr>
            <w:tcW w:w="692" w:type="pct"/>
          </w:tcPr>
          <w:p w14:paraId="42C4E778" w14:textId="77777777" w:rsidR="006306EF" w:rsidRPr="006306EF" w:rsidRDefault="006306EF" w:rsidP="0081357F">
            <w:pPr>
              <w:pStyle w:val="Standard"/>
              <w:jc w:val="both"/>
              <w:rPr>
                <w:rFonts w:ascii="Azo Sans Lt" w:hAnsi="Azo Sans Lt"/>
                <w:sz w:val="20"/>
                <w:szCs w:val="20"/>
              </w:rPr>
            </w:pPr>
          </w:p>
        </w:tc>
        <w:tc>
          <w:tcPr>
            <w:tcW w:w="1184" w:type="pct"/>
            <w:tcMar>
              <w:top w:w="0" w:type="dxa"/>
              <w:left w:w="108" w:type="dxa"/>
              <w:bottom w:w="0" w:type="dxa"/>
              <w:right w:w="108" w:type="dxa"/>
            </w:tcMar>
            <w:vAlign w:val="center"/>
          </w:tcPr>
          <w:p w14:paraId="16F0BC9D" w14:textId="77777777" w:rsidR="006306EF" w:rsidRPr="006306EF" w:rsidRDefault="006306EF" w:rsidP="0081357F">
            <w:pPr>
              <w:pStyle w:val="Standard"/>
              <w:jc w:val="both"/>
              <w:rPr>
                <w:rFonts w:ascii="Azo Sans Lt" w:hAnsi="Azo Sans Lt"/>
                <w:sz w:val="20"/>
                <w:szCs w:val="20"/>
              </w:rPr>
            </w:pPr>
          </w:p>
        </w:tc>
        <w:tc>
          <w:tcPr>
            <w:tcW w:w="476" w:type="pct"/>
          </w:tcPr>
          <w:p w14:paraId="2C809A98" w14:textId="77777777" w:rsidR="006306EF" w:rsidRPr="006306EF" w:rsidRDefault="006306EF" w:rsidP="0081357F">
            <w:pPr>
              <w:pStyle w:val="Standard"/>
              <w:jc w:val="center"/>
              <w:rPr>
                <w:rFonts w:ascii="Azo Sans Lt" w:hAnsi="Azo Sans Lt"/>
                <w:sz w:val="20"/>
                <w:szCs w:val="20"/>
              </w:rPr>
            </w:pPr>
          </w:p>
        </w:tc>
        <w:tc>
          <w:tcPr>
            <w:tcW w:w="513" w:type="pct"/>
            <w:tcMar>
              <w:top w:w="0" w:type="dxa"/>
              <w:left w:w="108" w:type="dxa"/>
              <w:bottom w:w="0" w:type="dxa"/>
              <w:right w:w="108" w:type="dxa"/>
            </w:tcMar>
            <w:vAlign w:val="center"/>
          </w:tcPr>
          <w:p w14:paraId="5CB77E9A" w14:textId="77777777" w:rsidR="006306EF" w:rsidRPr="006306EF" w:rsidRDefault="006306EF" w:rsidP="0081357F">
            <w:pPr>
              <w:pStyle w:val="Standard"/>
              <w:jc w:val="center"/>
              <w:rPr>
                <w:rFonts w:ascii="Azo Sans Lt" w:hAnsi="Azo Sans Lt"/>
                <w:sz w:val="20"/>
                <w:szCs w:val="20"/>
              </w:rPr>
            </w:pPr>
          </w:p>
        </w:tc>
        <w:tc>
          <w:tcPr>
            <w:tcW w:w="516" w:type="pct"/>
            <w:tcMar>
              <w:top w:w="0" w:type="dxa"/>
              <w:left w:w="108" w:type="dxa"/>
              <w:bottom w:w="0" w:type="dxa"/>
              <w:right w:w="108" w:type="dxa"/>
            </w:tcMar>
            <w:vAlign w:val="center"/>
          </w:tcPr>
          <w:p w14:paraId="0680BB6E" w14:textId="77777777" w:rsidR="006306EF" w:rsidRPr="006306EF" w:rsidRDefault="006306EF" w:rsidP="0081357F">
            <w:pPr>
              <w:pStyle w:val="Standard"/>
              <w:jc w:val="center"/>
              <w:rPr>
                <w:rFonts w:ascii="Azo Sans Lt" w:hAnsi="Azo Sans Lt"/>
                <w:b/>
                <w:sz w:val="20"/>
                <w:szCs w:val="20"/>
              </w:rPr>
            </w:pPr>
          </w:p>
        </w:tc>
        <w:tc>
          <w:tcPr>
            <w:tcW w:w="676" w:type="pct"/>
            <w:tcMar>
              <w:top w:w="0" w:type="dxa"/>
              <w:left w:w="108" w:type="dxa"/>
              <w:bottom w:w="0" w:type="dxa"/>
              <w:right w:w="108" w:type="dxa"/>
            </w:tcMar>
            <w:vAlign w:val="center"/>
          </w:tcPr>
          <w:p w14:paraId="13A32A81" w14:textId="77777777" w:rsidR="006306EF" w:rsidRPr="006306EF" w:rsidRDefault="006306EF" w:rsidP="0081357F">
            <w:pPr>
              <w:pStyle w:val="Standard"/>
              <w:spacing w:after="0" w:line="240" w:lineRule="auto"/>
              <w:jc w:val="right"/>
              <w:rPr>
                <w:rFonts w:ascii="Azo Sans Lt" w:hAnsi="Azo Sans Lt" w:cs="Calibri"/>
                <w:sz w:val="20"/>
                <w:szCs w:val="20"/>
              </w:rPr>
            </w:pPr>
          </w:p>
        </w:tc>
        <w:tc>
          <w:tcPr>
            <w:tcW w:w="494" w:type="pct"/>
            <w:tcMar>
              <w:top w:w="0" w:type="dxa"/>
              <w:left w:w="108" w:type="dxa"/>
              <w:bottom w:w="0" w:type="dxa"/>
              <w:right w:w="108" w:type="dxa"/>
            </w:tcMar>
            <w:vAlign w:val="center"/>
          </w:tcPr>
          <w:p w14:paraId="75A24B89" w14:textId="77777777" w:rsidR="006306EF" w:rsidRPr="006306EF" w:rsidRDefault="006306EF" w:rsidP="0081357F">
            <w:pPr>
              <w:pStyle w:val="Standard"/>
              <w:spacing w:after="0" w:line="240" w:lineRule="auto"/>
              <w:jc w:val="right"/>
              <w:rPr>
                <w:rFonts w:ascii="Azo Sans Lt" w:hAnsi="Azo Sans Lt" w:cs="Calibri"/>
                <w:b/>
                <w:bCs/>
                <w:sz w:val="20"/>
                <w:szCs w:val="20"/>
              </w:rPr>
            </w:pPr>
          </w:p>
        </w:tc>
      </w:tr>
      <w:tr w:rsidR="006306EF" w14:paraId="065DCD74" w14:textId="77777777" w:rsidTr="007E2780">
        <w:trPr>
          <w:trHeight w:val="159"/>
          <w:jc w:val="center"/>
        </w:trPr>
        <w:tc>
          <w:tcPr>
            <w:tcW w:w="450" w:type="pct"/>
            <w:tcMar>
              <w:top w:w="0" w:type="dxa"/>
              <w:left w:w="108" w:type="dxa"/>
              <w:bottom w:w="0" w:type="dxa"/>
              <w:right w:w="108" w:type="dxa"/>
            </w:tcMar>
            <w:vAlign w:val="center"/>
          </w:tcPr>
          <w:p w14:paraId="6563AB0F" w14:textId="1A22C1C3" w:rsidR="006306EF" w:rsidRPr="006306EF" w:rsidRDefault="006306EF" w:rsidP="0081357F">
            <w:pPr>
              <w:pStyle w:val="Standard"/>
              <w:jc w:val="center"/>
              <w:rPr>
                <w:rFonts w:ascii="Azo Sans Lt" w:hAnsi="Azo Sans Lt"/>
                <w:b/>
                <w:sz w:val="20"/>
                <w:szCs w:val="20"/>
              </w:rPr>
            </w:pPr>
            <w:r>
              <w:rPr>
                <w:rFonts w:ascii="Azo Sans Lt" w:hAnsi="Azo Sans Lt"/>
                <w:b/>
                <w:sz w:val="20"/>
                <w:szCs w:val="20"/>
              </w:rPr>
              <w:t>…</w:t>
            </w:r>
          </w:p>
        </w:tc>
        <w:tc>
          <w:tcPr>
            <w:tcW w:w="692" w:type="pct"/>
          </w:tcPr>
          <w:p w14:paraId="3BA639F0" w14:textId="77777777" w:rsidR="006306EF" w:rsidRPr="006306EF" w:rsidRDefault="006306EF" w:rsidP="0081357F">
            <w:pPr>
              <w:pStyle w:val="Standard"/>
              <w:jc w:val="both"/>
              <w:rPr>
                <w:rFonts w:ascii="Azo Sans Lt" w:hAnsi="Azo Sans Lt"/>
                <w:sz w:val="20"/>
                <w:szCs w:val="20"/>
              </w:rPr>
            </w:pPr>
          </w:p>
        </w:tc>
        <w:tc>
          <w:tcPr>
            <w:tcW w:w="1184" w:type="pct"/>
            <w:tcMar>
              <w:top w:w="0" w:type="dxa"/>
              <w:left w:w="108" w:type="dxa"/>
              <w:bottom w:w="0" w:type="dxa"/>
              <w:right w:w="108" w:type="dxa"/>
            </w:tcMar>
            <w:vAlign w:val="center"/>
          </w:tcPr>
          <w:p w14:paraId="73097DB5" w14:textId="77777777" w:rsidR="006306EF" w:rsidRPr="006306EF" w:rsidRDefault="006306EF" w:rsidP="0081357F">
            <w:pPr>
              <w:pStyle w:val="Standard"/>
              <w:jc w:val="both"/>
              <w:rPr>
                <w:rFonts w:ascii="Azo Sans Lt" w:hAnsi="Azo Sans Lt"/>
                <w:sz w:val="20"/>
                <w:szCs w:val="20"/>
              </w:rPr>
            </w:pPr>
          </w:p>
        </w:tc>
        <w:tc>
          <w:tcPr>
            <w:tcW w:w="476" w:type="pct"/>
          </w:tcPr>
          <w:p w14:paraId="4E287A92" w14:textId="77777777" w:rsidR="006306EF" w:rsidRPr="006306EF" w:rsidRDefault="006306EF" w:rsidP="0081357F">
            <w:pPr>
              <w:pStyle w:val="Standard"/>
              <w:jc w:val="center"/>
              <w:rPr>
                <w:rFonts w:ascii="Azo Sans Lt" w:hAnsi="Azo Sans Lt"/>
                <w:sz w:val="20"/>
                <w:szCs w:val="20"/>
              </w:rPr>
            </w:pPr>
          </w:p>
        </w:tc>
        <w:tc>
          <w:tcPr>
            <w:tcW w:w="513" w:type="pct"/>
            <w:tcMar>
              <w:top w:w="0" w:type="dxa"/>
              <w:left w:w="108" w:type="dxa"/>
              <w:bottom w:w="0" w:type="dxa"/>
              <w:right w:w="108" w:type="dxa"/>
            </w:tcMar>
            <w:vAlign w:val="center"/>
          </w:tcPr>
          <w:p w14:paraId="01F30996" w14:textId="77777777" w:rsidR="006306EF" w:rsidRPr="006306EF" w:rsidRDefault="006306EF" w:rsidP="0081357F">
            <w:pPr>
              <w:pStyle w:val="Standard"/>
              <w:jc w:val="center"/>
              <w:rPr>
                <w:rFonts w:ascii="Azo Sans Lt" w:hAnsi="Azo Sans Lt"/>
                <w:sz w:val="20"/>
                <w:szCs w:val="20"/>
              </w:rPr>
            </w:pPr>
          </w:p>
        </w:tc>
        <w:tc>
          <w:tcPr>
            <w:tcW w:w="516" w:type="pct"/>
            <w:tcMar>
              <w:top w:w="0" w:type="dxa"/>
              <w:left w:w="108" w:type="dxa"/>
              <w:bottom w:w="0" w:type="dxa"/>
              <w:right w:w="108" w:type="dxa"/>
            </w:tcMar>
            <w:vAlign w:val="center"/>
          </w:tcPr>
          <w:p w14:paraId="63C36B19" w14:textId="77777777" w:rsidR="006306EF" w:rsidRPr="006306EF" w:rsidRDefault="006306EF" w:rsidP="0081357F">
            <w:pPr>
              <w:pStyle w:val="Standard"/>
              <w:jc w:val="center"/>
              <w:rPr>
                <w:rFonts w:ascii="Azo Sans Lt" w:hAnsi="Azo Sans Lt"/>
                <w:b/>
                <w:sz w:val="20"/>
                <w:szCs w:val="20"/>
              </w:rPr>
            </w:pPr>
          </w:p>
        </w:tc>
        <w:tc>
          <w:tcPr>
            <w:tcW w:w="676" w:type="pct"/>
            <w:tcMar>
              <w:top w:w="0" w:type="dxa"/>
              <w:left w:w="108" w:type="dxa"/>
              <w:bottom w:w="0" w:type="dxa"/>
              <w:right w:w="108" w:type="dxa"/>
            </w:tcMar>
            <w:vAlign w:val="center"/>
          </w:tcPr>
          <w:p w14:paraId="5AF09359" w14:textId="77777777" w:rsidR="006306EF" w:rsidRPr="006306EF" w:rsidRDefault="006306EF" w:rsidP="0081357F">
            <w:pPr>
              <w:pStyle w:val="Standard"/>
              <w:spacing w:after="0" w:line="240" w:lineRule="auto"/>
              <w:jc w:val="right"/>
              <w:rPr>
                <w:rFonts w:ascii="Azo Sans Lt" w:hAnsi="Azo Sans Lt" w:cs="Calibri"/>
                <w:sz w:val="20"/>
                <w:szCs w:val="20"/>
              </w:rPr>
            </w:pPr>
          </w:p>
        </w:tc>
        <w:tc>
          <w:tcPr>
            <w:tcW w:w="494" w:type="pct"/>
            <w:tcMar>
              <w:top w:w="0" w:type="dxa"/>
              <w:left w:w="108" w:type="dxa"/>
              <w:bottom w:w="0" w:type="dxa"/>
              <w:right w:w="108" w:type="dxa"/>
            </w:tcMar>
            <w:vAlign w:val="center"/>
          </w:tcPr>
          <w:p w14:paraId="5A519213" w14:textId="77777777" w:rsidR="006306EF" w:rsidRPr="006306EF" w:rsidRDefault="006306EF" w:rsidP="0081357F">
            <w:pPr>
              <w:pStyle w:val="Standard"/>
              <w:spacing w:after="0" w:line="240" w:lineRule="auto"/>
              <w:jc w:val="right"/>
              <w:rPr>
                <w:rFonts w:ascii="Azo Sans Lt" w:hAnsi="Azo Sans Lt" w:cs="Calibri"/>
                <w:b/>
                <w:bCs/>
                <w:sz w:val="20"/>
                <w:szCs w:val="20"/>
              </w:rPr>
            </w:pPr>
          </w:p>
        </w:tc>
      </w:tr>
      <w:tr w:rsidR="006306EF" w14:paraId="20DE41AC" w14:textId="77777777" w:rsidTr="00436587">
        <w:trPr>
          <w:trHeight w:val="281"/>
          <w:jc w:val="center"/>
        </w:trPr>
        <w:tc>
          <w:tcPr>
            <w:tcW w:w="5000" w:type="pct"/>
            <w:gridSpan w:val="8"/>
          </w:tcPr>
          <w:p w14:paraId="579F99DB" w14:textId="5D76576B" w:rsidR="006306EF" w:rsidRPr="006306EF" w:rsidRDefault="006306EF" w:rsidP="0081357F">
            <w:pPr>
              <w:pStyle w:val="Standard"/>
              <w:jc w:val="right"/>
              <w:rPr>
                <w:rFonts w:ascii="Azo Sans Lt" w:hAnsi="Azo Sans Lt"/>
                <w:sz w:val="20"/>
                <w:szCs w:val="20"/>
              </w:rPr>
            </w:pPr>
            <w:r w:rsidRPr="006306EF">
              <w:rPr>
                <w:rFonts w:ascii="Azo Sans Lt" w:hAnsi="Azo Sans Lt"/>
                <w:b/>
                <w:bCs/>
                <w:sz w:val="20"/>
                <w:szCs w:val="20"/>
              </w:rPr>
              <w:t>TOTAL</w:t>
            </w:r>
            <w:r w:rsidR="00461F93">
              <w:rPr>
                <w:rFonts w:ascii="Azo Sans Lt" w:hAnsi="Azo Sans Lt"/>
                <w:b/>
                <w:bCs/>
                <w:sz w:val="20"/>
                <w:szCs w:val="20"/>
              </w:rPr>
              <w:t xml:space="preserve"> </w:t>
            </w:r>
            <w:r w:rsidRPr="006306EF">
              <w:rPr>
                <w:rFonts w:ascii="Azo Sans Lt" w:hAnsi="Azo Sans Lt"/>
                <w:b/>
                <w:bCs/>
                <w:sz w:val="20"/>
                <w:szCs w:val="20"/>
                <w:highlight w:val="yellow"/>
              </w:rPr>
              <w:t>XXX</w:t>
            </w:r>
            <w:r w:rsidRPr="006306EF">
              <w:rPr>
                <w:rFonts w:ascii="Azo Sans Lt" w:hAnsi="Azo Sans Lt"/>
                <w:b/>
                <w:bCs/>
                <w:sz w:val="20"/>
                <w:szCs w:val="20"/>
              </w:rPr>
              <w:t xml:space="preserve">:   R$ XXXXX  </w:t>
            </w:r>
          </w:p>
        </w:tc>
      </w:tr>
    </w:tbl>
    <w:p w14:paraId="30E3A394" w14:textId="45AF31BF" w:rsidR="001D32DF" w:rsidRPr="001A0D41" w:rsidRDefault="001A0D41" w:rsidP="001A0D41">
      <w:pPr>
        <w:pStyle w:val="Nivel01"/>
        <w:numPr>
          <w:ilvl w:val="0"/>
          <w:numId w:val="27"/>
        </w:numPr>
        <w:rPr>
          <w:rFonts w:ascii="Azo Sans Lt" w:hAnsi="Azo Sans Lt" w:cstheme="minorHAnsi"/>
          <w:iCs/>
          <w:sz w:val="22"/>
          <w:szCs w:val="22"/>
        </w:rPr>
      </w:pPr>
      <w:r>
        <w:rPr>
          <w:rFonts w:ascii="Azo Sans Lt" w:hAnsi="Azo Sans Lt" w:cstheme="minorHAnsi"/>
          <w:sz w:val="22"/>
          <w:szCs w:val="22"/>
        </w:rPr>
        <w:lastRenderedPageBreak/>
        <w:t xml:space="preserve">-  </w:t>
      </w:r>
      <w:r w:rsidR="001D32DF" w:rsidRPr="0075018C">
        <w:rPr>
          <w:rFonts w:ascii="Azo Sans Lt" w:hAnsi="Azo Sans Lt" w:cstheme="minorHAnsi"/>
          <w:sz w:val="22"/>
          <w:szCs w:val="22"/>
        </w:rPr>
        <w:t>CLÁUSULA SEGUNDA – VIGÊNCIA</w:t>
      </w:r>
    </w:p>
    <w:p w14:paraId="34846553" w14:textId="0D7A1F52" w:rsidR="001D32DF" w:rsidRDefault="00B13DC2"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rPr>
      </w:pPr>
      <w:r>
        <w:rPr>
          <w:rFonts w:ascii="Azo Sans Lt" w:hAnsi="Azo Sans Lt" w:cstheme="minorHAnsi"/>
          <w:bCs/>
          <w:iCs/>
        </w:rPr>
        <w:t xml:space="preserve">- </w:t>
      </w:r>
      <w:r w:rsidR="001D32DF" w:rsidRPr="00B13DC2">
        <w:rPr>
          <w:rFonts w:ascii="Azo Sans Lt" w:hAnsi="Azo Sans Lt" w:cstheme="minorHAnsi"/>
          <w:bCs/>
          <w:iCs/>
        </w:rPr>
        <w:t xml:space="preserve">O prazo de vigência deste Termo de Contrato </w:t>
      </w:r>
      <w:r w:rsidR="005466C3" w:rsidRPr="00B13DC2">
        <w:rPr>
          <w:rFonts w:ascii="Azo Sans Lt" w:hAnsi="Azo Sans Lt" w:cstheme="minorHAnsi"/>
          <w:bCs/>
          <w:iCs/>
        </w:rPr>
        <w:t xml:space="preserve">será de </w:t>
      </w:r>
      <w:r w:rsidR="005466C3" w:rsidRPr="00B13DC2">
        <w:rPr>
          <w:rFonts w:ascii="Azo Sans Lt" w:hAnsi="Azo Sans Lt" w:cstheme="minorHAnsi"/>
        </w:rPr>
        <w:t>...... (mês) meses</w:t>
      </w:r>
      <w:r w:rsidR="005466C3" w:rsidRPr="00B13DC2">
        <w:rPr>
          <w:rFonts w:ascii="Azo Sans Lt" w:hAnsi="Azo Sans Lt" w:cstheme="minorHAnsi"/>
          <w:bCs/>
          <w:iCs/>
        </w:rPr>
        <w:t xml:space="preserve"> </w:t>
      </w:r>
      <w:r w:rsidR="001D32DF" w:rsidRPr="00B13DC2">
        <w:rPr>
          <w:rFonts w:ascii="Azo Sans Lt" w:hAnsi="Azo Sans Lt" w:cstheme="minorHAnsi"/>
          <w:bCs/>
          <w:iCs/>
        </w:rPr>
        <w:t>, com início na data de ____/____/______ e encerramento em ____/____/______, prorrogável na forma do art. 57, §1º, da Lei nº 8.666, de 1993.</w:t>
      </w:r>
      <w:r w:rsidR="001D32DF" w:rsidRPr="00B13DC2">
        <w:rPr>
          <w:rFonts w:ascii="Azo Sans Lt" w:hAnsi="Azo Sans Lt" w:cstheme="minorHAnsi"/>
        </w:rPr>
        <w:t xml:space="preserve"> </w:t>
      </w:r>
    </w:p>
    <w:p w14:paraId="273B40C6" w14:textId="463A28D9" w:rsidR="004E079B" w:rsidRPr="004E079B" w:rsidRDefault="004E079B" w:rsidP="004E079B">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TERCEIRA – PREÇO</w:t>
      </w:r>
    </w:p>
    <w:p w14:paraId="07A32C22" w14:textId="483CD91C" w:rsidR="001D32DF" w:rsidRPr="00F37352" w:rsidRDefault="001D32DF"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F37352">
        <w:rPr>
          <w:rFonts w:ascii="Azo Sans Lt" w:hAnsi="Azo Sans Lt" w:cstheme="minorHAnsi"/>
          <w:bCs/>
          <w:iCs/>
        </w:rPr>
        <w:t>O valor do presente Termo de Contrato é de R$ ............ (...............).</w:t>
      </w:r>
    </w:p>
    <w:p w14:paraId="19E0CAC1" w14:textId="77777777" w:rsidR="001D32DF" w:rsidRPr="00F37352" w:rsidRDefault="001D32DF"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F37352">
        <w:rPr>
          <w:rFonts w:ascii="Azo Sans Lt" w:hAnsi="Azo Sans Lt" w:cstheme="minorHAnsi"/>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55AC4339" w14:textId="796BA185" w:rsidR="00B03288" w:rsidRPr="00B03288" w:rsidRDefault="00B03288" w:rsidP="00B03288">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QUARTA – DOTAÇÃO ORÇAMENTÁRIA</w:t>
      </w:r>
    </w:p>
    <w:p w14:paraId="24922862" w14:textId="4769C899" w:rsidR="00814BB1" w:rsidRPr="0074502E" w:rsidRDefault="00324682"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bookmarkStart w:id="0" w:name="_Hlk127454326"/>
      <w:r w:rsidRPr="00324682">
        <w:rPr>
          <w:rFonts w:ascii="Azo Sans Lt" w:hAnsi="Azo Sans Lt" w:cstheme="minorHAnsi"/>
          <w:bCs/>
          <w:iCs/>
          <w:lang w:val="pt-BR"/>
        </w:rPr>
        <w:t>A despesa decorrente deste objeto correrá por conta da Dotação Orçamentária existente nos Programas de Trabalho e Elemento de Despesa arrolada abaixo</w:t>
      </w:r>
      <w:bookmarkEnd w:id="0"/>
      <w:r w:rsidR="00F667AF" w:rsidRPr="00F667AF">
        <w:rPr>
          <w:rFonts w:ascii="Azo Sans Lt" w:hAnsi="Azo Sans Lt" w:cstheme="minorHAnsi"/>
          <w:bCs/>
          <w:iCs/>
          <w:lang w:val="pt-BR"/>
        </w:rPr>
        <w:t>:</w:t>
      </w:r>
    </w:p>
    <w:p w14:paraId="378A27AE" w14:textId="33410CDB" w:rsidR="00F667AF" w:rsidRPr="00324682" w:rsidRDefault="00324682" w:rsidP="00324682">
      <w:pPr>
        <w:widowControl/>
        <w:numPr>
          <w:ilvl w:val="2"/>
          <w:numId w:val="27"/>
        </w:numPr>
        <w:autoSpaceDE/>
        <w:autoSpaceDN/>
        <w:spacing w:before="120" w:after="120" w:line="276" w:lineRule="auto"/>
        <w:ind w:left="0" w:firstLine="0"/>
        <w:jc w:val="both"/>
        <w:rPr>
          <w:rFonts w:ascii="Azo Sans Lt" w:hAnsi="Azo Sans Lt" w:cstheme="minorHAnsi"/>
          <w:b/>
          <w:bCs/>
        </w:rPr>
      </w:pPr>
      <w:bookmarkStart w:id="1" w:name="_Hlk127454336"/>
      <w:r w:rsidRPr="00324682">
        <w:rPr>
          <w:rFonts w:ascii="Azo Sans Lt" w:hAnsi="Azo Sans Lt" w:cstheme="minorHAnsi"/>
          <w:b/>
          <w:bCs/>
        </w:rPr>
        <w:t>Fonte de Recurso: 1600</w:t>
      </w:r>
      <w:bookmarkEnd w:id="1"/>
      <w:r w:rsidR="00F667AF" w:rsidRPr="00324682">
        <w:rPr>
          <w:rFonts w:ascii="Azo Sans Lt" w:hAnsi="Azo Sans Lt" w:cstheme="minorHAnsi"/>
          <w:b/>
          <w:bCs/>
        </w:rPr>
        <w:t>;</w:t>
      </w:r>
    </w:p>
    <w:p w14:paraId="3B9AA720" w14:textId="23F2D84C" w:rsidR="00F667AF" w:rsidRPr="00324682" w:rsidRDefault="00324682" w:rsidP="00324682">
      <w:pPr>
        <w:widowControl/>
        <w:numPr>
          <w:ilvl w:val="2"/>
          <w:numId w:val="27"/>
        </w:numPr>
        <w:autoSpaceDE/>
        <w:autoSpaceDN/>
        <w:spacing w:before="120" w:after="120" w:line="276" w:lineRule="auto"/>
        <w:ind w:left="0" w:firstLine="0"/>
        <w:jc w:val="both"/>
        <w:rPr>
          <w:rFonts w:ascii="Azo Sans Lt" w:hAnsi="Azo Sans Lt" w:cstheme="minorHAnsi"/>
          <w:b/>
          <w:bCs/>
        </w:rPr>
      </w:pPr>
      <w:bookmarkStart w:id="2" w:name="_Hlk127454347"/>
      <w:r w:rsidRPr="00324682">
        <w:rPr>
          <w:rFonts w:ascii="Azo Sans Lt" w:hAnsi="Azo Sans Lt" w:cstheme="minorHAnsi"/>
          <w:b/>
          <w:bCs/>
        </w:rPr>
        <w:t>Elemento de Despesa: 3.3.90.39.59</w:t>
      </w:r>
      <w:bookmarkEnd w:id="2"/>
      <w:r w:rsidRPr="00324682">
        <w:rPr>
          <w:rFonts w:ascii="Azo Sans Lt" w:hAnsi="Azo Sans Lt" w:cstheme="minorHAnsi"/>
          <w:b/>
          <w:bCs/>
        </w:rPr>
        <w:t>;</w:t>
      </w:r>
    </w:p>
    <w:p w14:paraId="03053BC9" w14:textId="1D88BD92" w:rsidR="003B588C" w:rsidRPr="00324682" w:rsidRDefault="00324682" w:rsidP="00324682">
      <w:pPr>
        <w:widowControl/>
        <w:numPr>
          <w:ilvl w:val="2"/>
          <w:numId w:val="27"/>
        </w:numPr>
        <w:autoSpaceDE/>
        <w:autoSpaceDN/>
        <w:spacing w:before="120" w:after="120" w:line="276" w:lineRule="auto"/>
        <w:ind w:left="0" w:firstLine="0"/>
        <w:jc w:val="both"/>
        <w:rPr>
          <w:rFonts w:ascii="Azo Sans Lt" w:hAnsi="Azo Sans Lt" w:cstheme="minorHAnsi"/>
          <w:b/>
          <w:bCs/>
        </w:rPr>
      </w:pPr>
      <w:r w:rsidRPr="00324682">
        <w:rPr>
          <w:rFonts w:ascii="Azo Sans Lt" w:hAnsi="Azo Sans Lt" w:cstheme="minorHAnsi"/>
          <w:b/>
          <w:bCs/>
        </w:rPr>
        <w:t xml:space="preserve">Programas de Trabalho: </w:t>
      </w:r>
      <w:bookmarkStart w:id="3" w:name="_Hlk127454367"/>
      <w:r w:rsidRPr="00324682">
        <w:rPr>
          <w:rFonts w:ascii="Azo Sans Lt" w:hAnsi="Azo Sans Lt" w:cstheme="minorHAnsi"/>
          <w:b/>
          <w:bCs/>
        </w:rPr>
        <w:t>Central de Regulação/TFD -30001.10.302.0087.2.216</w:t>
      </w:r>
      <w:bookmarkEnd w:id="3"/>
      <w:r w:rsidR="003B588C" w:rsidRPr="00324682">
        <w:rPr>
          <w:rFonts w:ascii="Azo Sans Lt" w:hAnsi="Azo Sans Lt" w:cstheme="minorHAnsi"/>
          <w:b/>
          <w:bCs/>
        </w:rPr>
        <w:t>;</w:t>
      </w:r>
    </w:p>
    <w:p w14:paraId="759947F8" w14:textId="0BE60BA9" w:rsidR="00297DEE" w:rsidRPr="00A96629" w:rsidRDefault="00A334D6" w:rsidP="00297DEE">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bookmarkStart w:id="4" w:name="_Hlk127454382"/>
      <w:r w:rsidRPr="00A334D6">
        <w:rPr>
          <w:rFonts w:ascii="Azo Sans Lt" w:hAnsi="Azo Sans Lt" w:cstheme="minorHAnsi"/>
          <w:bCs/>
          <w:iCs/>
          <w:lang w:val="pt-BR"/>
        </w:rPr>
        <w:t>As notas fiscais deverão ser emitidas em nome do</w:t>
      </w:r>
      <w:r w:rsidRPr="00A334D6">
        <w:rPr>
          <w:rFonts w:ascii="Azo Sans Lt" w:hAnsi="Azo Sans Lt" w:cstheme="minorHAnsi"/>
          <w:b/>
          <w:bCs/>
          <w:iCs/>
          <w:lang w:val="pt-BR"/>
        </w:rPr>
        <w:t xml:space="preserve"> Fundo Municipal de Saúde de Nova Friburgo –</w:t>
      </w:r>
      <w:r>
        <w:rPr>
          <w:rFonts w:ascii="Azo Sans Lt" w:hAnsi="Azo Sans Lt" w:cstheme="minorHAnsi"/>
          <w:b/>
          <w:bCs/>
          <w:iCs/>
          <w:lang w:val="pt-BR"/>
        </w:rPr>
        <w:t xml:space="preserve"> </w:t>
      </w:r>
      <w:r w:rsidRPr="00A334D6">
        <w:rPr>
          <w:rFonts w:ascii="Azo Sans Lt" w:hAnsi="Azo Sans Lt" w:cstheme="minorHAnsi"/>
          <w:b/>
          <w:bCs/>
          <w:iCs/>
          <w:lang w:val="pt-BR"/>
        </w:rPr>
        <w:t>CNPJ</w:t>
      </w:r>
      <w:r>
        <w:rPr>
          <w:rFonts w:ascii="Azo Sans Lt" w:hAnsi="Azo Sans Lt" w:cstheme="minorHAnsi"/>
          <w:b/>
          <w:bCs/>
          <w:iCs/>
          <w:lang w:val="pt-BR"/>
        </w:rPr>
        <w:t xml:space="preserve"> </w:t>
      </w:r>
      <w:r w:rsidRPr="00A334D6">
        <w:rPr>
          <w:rFonts w:ascii="Azo Sans Lt" w:hAnsi="Azo Sans Lt" w:cstheme="minorHAnsi"/>
          <w:b/>
          <w:bCs/>
          <w:iCs/>
          <w:lang w:val="pt-BR"/>
        </w:rPr>
        <w:t>11.399.442/0001-79</w:t>
      </w:r>
      <w:r>
        <w:rPr>
          <w:rFonts w:ascii="Azo Sans Lt" w:hAnsi="Azo Sans Lt" w:cstheme="minorHAnsi"/>
          <w:b/>
          <w:bCs/>
          <w:iCs/>
          <w:lang w:val="pt-BR"/>
        </w:rPr>
        <w:t xml:space="preserve">, </w:t>
      </w:r>
      <w:r w:rsidRPr="00A334D6">
        <w:rPr>
          <w:rFonts w:ascii="Azo Sans Lt" w:hAnsi="Azo Sans Lt" w:cstheme="minorHAnsi"/>
          <w:b/>
          <w:bCs/>
          <w:iCs/>
          <w:lang w:val="pt-BR"/>
        </w:rPr>
        <w:t>Endereço: Avenida Alberto Braune, 224, 2º andar/sala 221 – Centro/NF-CEP 28613-000</w:t>
      </w:r>
      <w:bookmarkEnd w:id="4"/>
      <w:r w:rsidR="0074502E" w:rsidRPr="0074502E">
        <w:rPr>
          <w:rFonts w:ascii="Azo Sans Lt" w:hAnsi="Azo Sans Lt" w:cstheme="minorHAnsi"/>
          <w:bCs/>
          <w:iCs/>
          <w:lang w:val="pt-BR"/>
        </w:rPr>
        <w:t>.</w:t>
      </w:r>
    </w:p>
    <w:p w14:paraId="2624BCC3" w14:textId="1765468F" w:rsidR="001D32DF" w:rsidRPr="00A96629" w:rsidRDefault="00545FD6" w:rsidP="00A96629">
      <w:pPr>
        <w:pStyle w:val="Nivel01"/>
        <w:numPr>
          <w:ilvl w:val="0"/>
          <w:numId w:val="27"/>
        </w:numPr>
        <w:rPr>
          <w:rFonts w:ascii="Azo Sans Lt" w:hAnsi="Azo Sans Lt" w:cstheme="minorHAnsi"/>
          <w:sz w:val="22"/>
          <w:szCs w:val="22"/>
        </w:rPr>
      </w:pPr>
      <w:r w:rsidRPr="00A96629">
        <w:rPr>
          <w:rFonts w:ascii="Azo Sans Lt" w:hAnsi="Azo Sans Lt" w:cstheme="minorHAnsi"/>
          <w:sz w:val="22"/>
          <w:szCs w:val="22"/>
        </w:rPr>
        <w:t xml:space="preserve"> </w:t>
      </w:r>
      <w:r w:rsidR="00A111BA" w:rsidRPr="00A96629">
        <w:rPr>
          <w:rFonts w:ascii="Azo Sans Lt" w:hAnsi="Azo Sans Lt" w:cstheme="minorHAnsi"/>
          <w:sz w:val="22"/>
          <w:szCs w:val="22"/>
        </w:rPr>
        <w:t xml:space="preserve">- </w:t>
      </w:r>
      <w:r w:rsidR="001D32DF" w:rsidRPr="00A96629">
        <w:rPr>
          <w:rFonts w:ascii="Azo Sans Lt" w:hAnsi="Azo Sans Lt" w:cstheme="minorHAnsi"/>
          <w:sz w:val="22"/>
          <w:szCs w:val="22"/>
        </w:rPr>
        <w:t>CLÁUSULA QUINTA – PAGAMENTO</w:t>
      </w:r>
    </w:p>
    <w:p w14:paraId="136CA2E8" w14:textId="4751BA4A" w:rsidR="00064A3F" w:rsidRPr="00814BB1" w:rsidRDefault="0058197B"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bookmarkStart w:id="5" w:name="_Hlk127454442"/>
      <w:bookmarkStart w:id="6" w:name="__DdeLink__1146_648965856"/>
      <w:r w:rsidRPr="0058197B">
        <w:rPr>
          <w:rFonts w:ascii="Azo Sans Lt" w:hAnsi="Azo Sans Lt" w:cstheme="minorHAnsi"/>
          <w:bCs/>
          <w:iCs/>
          <w:lang w:val="pt-BR"/>
        </w:rPr>
        <w:t>O pagamento será efetuado conforme estabelece o decreto nº 258 de 27 de Setembro de 2018, e suas modificações definidas no Decreto nº 313 de 10 de outubro de 2019, desde que as certidões listadas abaixo estejam dentro da validade</w:t>
      </w:r>
      <w:bookmarkEnd w:id="5"/>
      <w:r w:rsidR="00545FD6" w:rsidRPr="00545FD6">
        <w:rPr>
          <w:rFonts w:ascii="Azo Sans Lt" w:hAnsi="Azo Sans Lt" w:cstheme="minorHAnsi"/>
          <w:bCs/>
          <w:iCs/>
          <w:lang w:val="pt-BR"/>
        </w:rPr>
        <w:t>:</w:t>
      </w:r>
      <w:bookmarkEnd w:id="6"/>
    </w:p>
    <w:p w14:paraId="49B259A0" w14:textId="1A61AC28" w:rsidR="00064A3F" w:rsidRPr="00064A3F" w:rsidRDefault="00064A3F" w:rsidP="00814BB1">
      <w:pPr>
        <w:widowControl/>
        <w:numPr>
          <w:ilvl w:val="2"/>
          <w:numId w:val="27"/>
        </w:numPr>
        <w:autoSpaceDE/>
        <w:autoSpaceDN/>
        <w:spacing w:before="120" w:after="120" w:line="276" w:lineRule="auto"/>
        <w:ind w:left="0" w:firstLine="0"/>
        <w:jc w:val="both"/>
        <w:rPr>
          <w:rFonts w:ascii="Azo Sans Lt" w:hAnsi="Azo Sans Lt" w:cstheme="minorHAnsi"/>
        </w:rPr>
      </w:pPr>
      <w:r w:rsidRPr="00064A3F">
        <w:rPr>
          <w:rFonts w:ascii="Azo Sans Lt" w:hAnsi="Azo Sans Lt" w:cstheme="minorHAnsi"/>
        </w:rPr>
        <w:t>Negativa de Débitos Trabalhistas;</w:t>
      </w:r>
    </w:p>
    <w:p w14:paraId="5A252391" w14:textId="301628D7" w:rsidR="00064A3F" w:rsidRPr="00064A3F" w:rsidRDefault="00064A3F" w:rsidP="00814BB1">
      <w:pPr>
        <w:widowControl/>
        <w:numPr>
          <w:ilvl w:val="2"/>
          <w:numId w:val="27"/>
        </w:numPr>
        <w:autoSpaceDE/>
        <w:autoSpaceDN/>
        <w:spacing w:before="120" w:after="120" w:line="276" w:lineRule="auto"/>
        <w:ind w:left="0" w:firstLine="0"/>
        <w:jc w:val="both"/>
        <w:rPr>
          <w:rFonts w:ascii="Azo Sans Lt" w:hAnsi="Azo Sans Lt" w:cstheme="minorHAnsi"/>
        </w:rPr>
      </w:pPr>
      <w:r w:rsidRPr="00064A3F">
        <w:rPr>
          <w:rFonts w:ascii="Azo Sans Lt" w:hAnsi="Azo Sans Lt" w:cstheme="minorHAnsi"/>
        </w:rPr>
        <w:t>Fazenda Federal – abrange as contribuições sociais;</w:t>
      </w:r>
    </w:p>
    <w:p w14:paraId="5DD266B6" w14:textId="5D297D52" w:rsidR="00064A3F" w:rsidRPr="00064A3F" w:rsidRDefault="00064A3F" w:rsidP="00814BB1">
      <w:pPr>
        <w:widowControl/>
        <w:numPr>
          <w:ilvl w:val="2"/>
          <w:numId w:val="27"/>
        </w:numPr>
        <w:autoSpaceDE/>
        <w:autoSpaceDN/>
        <w:spacing w:before="120" w:after="120" w:line="276" w:lineRule="auto"/>
        <w:ind w:left="0" w:firstLine="0"/>
        <w:jc w:val="both"/>
        <w:rPr>
          <w:rFonts w:ascii="Azo Sans Lt" w:hAnsi="Azo Sans Lt" w:cstheme="minorHAnsi"/>
        </w:rPr>
      </w:pPr>
      <w:r w:rsidRPr="00064A3F">
        <w:rPr>
          <w:rFonts w:ascii="Azo Sans Lt" w:hAnsi="Azo Sans Lt" w:cstheme="minorHAnsi"/>
        </w:rPr>
        <w:t>FGTS;</w:t>
      </w:r>
    </w:p>
    <w:p w14:paraId="6BBB49AD" w14:textId="1BB99BFE" w:rsidR="00064A3F" w:rsidRPr="00064A3F" w:rsidRDefault="00064A3F" w:rsidP="00814BB1">
      <w:pPr>
        <w:widowControl/>
        <w:numPr>
          <w:ilvl w:val="2"/>
          <w:numId w:val="27"/>
        </w:numPr>
        <w:autoSpaceDE/>
        <w:autoSpaceDN/>
        <w:spacing w:before="120" w:after="120" w:line="276" w:lineRule="auto"/>
        <w:ind w:left="0" w:firstLine="0"/>
        <w:jc w:val="both"/>
        <w:rPr>
          <w:rFonts w:ascii="Azo Sans Lt" w:hAnsi="Azo Sans Lt" w:cstheme="minorHAnsi"/>
        </w:rPr>
      </w:pPr>
      <w:r w:rsidRPr="00064A3F">
        <w:rPr>
          <w:rFonts w:ascii="Azo Sans Lt" w:hAnsi="Azo Sans Lt" w:cstheme="minorHAnsi"/>
        </w:rPr>
        <w:t>PGE – referente à Dívida Ativa Estadual;</w:t>
      </w:r>
    </w:p>
    <w:p w14:paraId="0B0671D4" w14:textId="3BBDD5D2" w:rsidR="00064A3F" w:rsidRPr="00064A3F" w:rsidRDefault="00064A3F" w:rsidP="00814BB1">
      <w:pPr>
        <w:widowControl/>
        <w:numPr>
          <w:ilvl w:val="2"/>
          <w:numId w:val="27"/>
        </w:numPr>
        <w:autoSpaceDE/>
        <w:autoSpaceDN/>
        <w:spacing w:before="120" w:after="120" w:line="276" w:lineRule="auto"/>
        <w:ind w:left="0" w:firstLine="0"/>
        <w:jc w:val="both"/>
        <w:rPr>
          <w:rFonts w:ascii="Azo Sans Lt" w:hAnsi="Azo Sans Lt" w:cstheme="minorHAnsi"/>
        </w:rPr>
      </w:pPr>
      <w:r w:rsidRPr="00064A3F">
        <w:rPr>
          <w:rFonts w:ascii="Azo Sans Lt" w:hAnsi="Azo Sans Lt" w:cstheme="minorHAnsi"/>
        </w:rPr>
        <w:t>Municipal – referente ao ISS e Dívida Ativa;</w:t>
      </w:r>
    </w:p>
    <w:p w14:paraId="11498EC9" w14:textId="7CC0BD64" w:rsidR="00064A3F" w:rsidRPr="00064A3F" w:rsidRDefault="00064A3F" w:rsidP="00814BB1">
      <w:pPr>
        <w:widowControl/>
        <w:numPr>
          <w:ilvl w:val="2"/>
          <w:numId w:val="27"/>
        </w:numPr>
        <w:autoSpaceDE/>
        <w:autoSpaceDN/>
        <w:spacing w:before="120" w:after="120" w:line="276" w:lineRule="auto"/>
        <w:ind w:left="0" w:firstLine="0"/>
        <w:jc w:val="both"/>
        <w:rPr>
          <w:rFonts w:ascii="Azo Sans Lt" w:hAnsi="Azo Sans Lt" w:cstheme="minorHAnsi"/>
        </w:rPr>
      </w:pPr>
      <w:r w:rsidRPr="00064A3F">
        <w:rPr>
          <w:rFonts w:ascii="Azo Sans Lt" w:hAnsi="Azo Sans Lt" w:cstheme="minorHAnsi"/>
        </w:rPr>
        <w:t>Estadual CND – referente ao ICMS.</w:t>
      </w:r>
    </w:p>
    <w:p w14:paraId="2F6D88D6" w14:textId="72B46DAD" w:rsidR="00436587" w:rsidRPr="00814BB1" w:rsidRDefault="0058197B"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bookmarkStart w:id="7" w:name="_Hlk127454464"/>
      <w:r w:rsidRPr="0058197B">
        <w:rPr>
          <w:rFonts w:ascii="Azo Sans Lt" w:hAnsi="Azo Sans Lt" w:cstheme="minorHAnsi"/>
          <w:bCs/>
          <w:iCs/>
          <w:lang w:val="pt-BR"/>
        </w:rPr>
        <w:t xml:space="preserve">A Nota Fiscal de Serviço deverá conter a identificação do Banco, número da Agência e da Conta Corrente, para que possibilite o </w:t>
      </w:r>
      <w:r w:rsidRPr="0058197B">
        <w:rPr>
          <w:rFonts w:ascii="Azo Sans Lt" w:hAnsi="Azo Sans Lt" w:cstheme="minorHAnsi"/>
          <w:b/>
          <w:bCs/>
          <w:iCs/>
          <w:lang w:val="pt-BR"/>
        </w:rPr>
        <w:t>CONTRATANTE</w:t>
      </w:r>
      <w:r w:rsidRPr="0058197B">
        <w:rPr>
          <w:rFonts w:ascii="Azo Sans Lt" w:hAnsi="Azo Sans Lt" w:cstheme="minorHAnsi"/>
          <w:bCs/>
          <w:iCs/>
          <w:lang w:val="pt-BR"/>
        </w:rPr>
        <w:t xml:space="preserve"> efetuar o pagamento do valor devido</w:t>
      </w:r>
      <w:bookmarkEnd w:id="7"/>
      <w:r w:rsidR="00436587" w:rsidRPr="00814BB1">
        <w:rPr>
          <w:rFonts w:ascii="Azo Sans Lt" w:hAnsi="Azo Sans Lt" w:cstheme="minorHAnsi"/>
          <w:bCs/>
          <w:iCs/>
        </w:rPr>
        <w:t xml:space="preserve">; </w:t>
      </w:r>
    </w:p>
    <w:p w14:paraId="36DCCBD8" w14:textId="7AC516F4" w:rsidR="005466C3" w:rsidRPr="00814BB1" w:rsidRDefault="0058197B"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bookmarkStart w:id="8" w:name="_Hlk127454483"/>
      <w:r w:rsidRPr="0058197B">
        <w:rPr>
          <w:rFonts w:ascii="Azo Sans Lt" w:hAnsi="Azo Sans Lt" w:cstheme="minorHAnsi"/>
          <w:bCs/>
          <w:iCs/>
          <w:lang w:val="pt-BR"/>
        </w:rPr>
        <w:lastRenderedPageBreak/>
        <w:t>Na ocorrência de rejeição da(s) Nota(s) Fiscal (is), motivada por erro ou incorreções, o prazo para pagamento estipulado acima passará a ser contado a partir da data de sua reapresentação</w:t>
      </w:r>
      <w:bookmarkEnd w:id="8"/>
      <w:r w:rsidR="00436587" w:rsidRPr="00814BB1">
        <w:rPr>
          <w:rFonts w:ascii="Azo Sans Lt" w:hAnsi="Azo Sans Lt" w:cstheme="minorHAnsi"/>
          <w:bCs/>
          <w:iCs/>
        </w:rPr>
        <w:t>.</w:t>
      </w:r>
    </w:p>
    <w:p w14:paraId="08D6E367" w14:textId="5B6B9E09" w:rsidR="001D32DF" w:rsidRDefault="00641674" w:rsidP="00641674">
      <w:pPr>
        <w:pStyle w:val="Nivel01"/>
        <w:numPr>
          <w:ilvl w:val="0"/>
          <w:numId w:val="27"/>
        </w:numPr>
        <w:rPr>
          <w:rFonts w:ascii="Azo Sans Lt" w:hAnsi="Azo Sans Lt" w:cstheme="minorHAnsi"/>
          <w:sz w:val="22"/>
          <w:szCs w:val="22"/>
        </w:rPr>
      </w:pPr>
      <w:r>
        <w:rPr>
          <w:rFonts w:ascii="Azo Sans Lt" w:hAnsi="Azo Sans Lt" w:cstheme="minorHAnsi"/>
          <w:smallCaps/>
          <w:sz w:val="22"/>
          <w:szCs w:val="22"/>
        </w:rPr>
        <w:t xml:space="preserve">- </w:t>
      </w:r>
      <w:r w:rsidR="001D32DF" w:rsidRPr="0075018C">
        <w:rPr>
          <w:rFonts w:ascii="Azo Sans Lt" w:hAnsi="Azo Sans Lt" w:cstheme="minorHAnsi"/>
          <w:smallCaps/>
          <w:sz w:val="22"/>
          <w:szCs w:val="22"/>
        </w:rPr>
        <w:t>CLÁUSULA SEXTA</w:t>
      </w:r>
      <w:r w:rsidR="001D32DF" w:rsidRPr="0075018C">
        <w:rPr>
          <w:rFonts w:ascii="Azo Sans Lt" w:hAnsi="Azo Sans Lt" w:cstheme="minorHAnsi"/>
          <w:sz w:val="22"/>
          <w:szCs w:val="22"/>
        </w:rPr>
        <w:t xml:space="preserve"> </w:t>
      </w:r>
      <w:r w:rsidR="001D32DF" w:rsidRPr="0075018C">
        <w:rPr>
          <w:rFonts w:ascii="Azo Sans Lt" w:hAnsi="Azo Sans Lt" w:cstheme="minorHAnsi"/>
          <w:smallCaps/>
          <w:sz w:val="22"/>
          <w:szCs w:val="22"/>
        </w:rPr>
        <w:t>–</w:t>
      </w:r>
      <w:r w:rsidR="001D32DF" w:rsidRPr="0075018C">
        <w:rPr>
          <w:rFonts w:ascii="Azo Sans Lt" w:hAnsi="Azo Sans Lt" w:cstheme="minorHAnsi"/>
          <w:sz w:val="22"/>
          <w:szCs w:val="22"/>
        </w:rPr>
        <w:t xml:space="preserve"> REAJUSTE </w:t>
      </w:r>
    </w:p>
    <w:p w14:paraId="78E09F79" w14:textId="77777777" w:rsidR="000B58F1" w:rsidRPr="000B58F1" w:rsidRDefault="000B58F1" w:rsidP="000B58F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0B58F1">
        <w:rPr>
          <w:rFonts w:ascii="Azo Sans Lt" w:hAnsi="Azo Sans Lt" w:cstheme="minorHAnsi"/>
          <w:bCs/>
          <w:iCs/>
        </w:rPr>
        <w:t xml:space="preserve">Os preços serão fixos e irreajustáveis, exceto nas hipóteses, devidamente comprovadas, quando necessário o reequilíbrio econômico financeiro, conforme art. 65, II, d, da Lei 8.666/93. </w:t>
      </w:r>
    </w:p>
    <w:p w14:paraId="5C52D0DA" w14:textId="77777777" w:rsidR="000B58F1" w:rsidRPr="000B58F1" w:rsidRDefault="000B58F1" w:rsidP="000B58F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0B58F1">
        <w:rPr>
          <w:rFonts w:ascii="Azo Sans Lt" w:hAnsi="Azo Sans Lt" w:cstheme="minorHAnsi"/>
          <w:bCs/>
          <w:iCs/>
        </w:rPr>
        <w:t xml:space="preserve">Enquanto não reajustado o contrato presume-se o seu equilíbrio. </w:t>
      </w:r>
    </w:p>
    <w:p w14:paraId="70232A9C" w14:textId="77777777" w:rsidR="000B58F1" w:rsidRPr="000B58F1" w:rsidRDefault="000B58F1" w:rsidP="000B58F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0B58F1">
        <w:rPr>
          <w:rFonts w:ascii="Azo Sans Lt" w:hAnsi="Azo Sans Lt" w:cstheme="minorHAnsi"/>
          <w:bCs/>
          <w:iCs/>
        </w:rPr>
        <w:t>No caso de prorrogação do prazo contratual e desde que observado o interregno mínimo de um ano, contado da data limite para apresentação da proposta, ou, no reajuste ocorrido, os valores contratados poderão ser reajustados utilizando-se a variação do índice Nacional de Preços ao Consumidor Amplo (IPCA), instituído pelo Instituto brasileiro de Geografia e Estatística (IBGE).</w:t>
      </w:r>
    </w:p>
    <w:p w14:paraId="1026A6B3" w14:textId="77777777" w:rsidR="000B58F1" w:rsidRPr="000B58F1" w:rsidRDefault="000B58F1" w:rsidP="000B58F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0B58F1">
        <w:rPr>
          <w:rFonts w:ascii="Azo Sans Lt" w:hAnsi="Azo Sans Lt" w:cstheme="minorHAnsi"/>
          <w:bCs/>
          <w:iCs/>
        </w:rPr>
        <w:t>Aplicação do índice de reajuste se fará a requerimento da contratada.</w:t>
      </w:r>
    </w:p>
    <w:p w14:paraId="35D5D69A" w14:textId="77777777" w:rsidR="000B58F1" w:rsidRPr="000B58F1" w:rsidRDefault="000B58F1" w:rsidP="000B58F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0B58F1">
        <w:rPr>
          <w:rFonts w:ascii="Azo Sans Lt" w:hAnsi="Azo Sans Lt" w:cstheme="minorHAnsi"/>
          <w:bCs/>
          <w:iCs/>
        </w:rPr>
        <w:t>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a memória de cálculo referente ao reajustamento de preços do valor remanescente, sempre que ocorrer.</w:t>
      </w:r>
    </w:p>
    <w:p w14:paraId="6796A6E9" w14:textId="77777777" w:rsidR="000B58F1" w:rsidRPr="000B58F1" w:rsidRDefault="000B58F1" w:rsidP="000B58F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0B58F1">
        <w:rPr>
          <w:rFonts w:ascii="Azo Sans Lt" w:hAnsi="Azo Sans Lt" w:cstheme="minorHAnsi"/>
          <w:bCs/>
          <w:iCs/>
        </w:rPr>
        <w:t>Nas aferições finais, o índice utilizado será, obrigatoriamente, o definitivo.</w:t>
      </w:r>
    </w:p>
    <w:p w14:paraId="198E381A" w14:textId="77777777" w:rsidR="000B58F1" w:rsidRPr="000B58F1" w:rsidRDefault="000B58F1" w:rsidP="000B58F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0B58F1">
        <w:rPr>
          <w:rFonts w:ascii="Azo Sans Lt" w:hAnsi="Azo Sans Lt" w:cstheme="minorHAnsi"/>
          <w:bCs/>
          <w:iCs/>
        </w:rPr>
        <w:t xml:space="preserve">Caso o índice estabelecido para reajustamento venha a ser extinto ou de qualquer forma não possa mais ser utilizado, será adotado, em substituto, o que vier a ser determinado pela legislação então em vigor. </w:t>
      </w:r>
    </w:p>
    <w:p w14:paraId="000AEFCD" w14:textId="77777777" w:rsidR="000B58F1" w:rsidRPr="000B58F1" w:rsidRDefault="000B58F1" w:rsidP="000B58F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0B58F1">
        <w:rPr>
          <w:rFonts w:ascii="Azo Sans Lt" w:hAnsi="Azo Sans Lt" w:cstheme="minorHAnsi"/>
          <w:bCs/>
          <w:iCs/>
        </w:rPr>
        <w:t xml:space="preserve">Na ausência de previsão legal quanto ao índice substituto, as partes elegerão novo índice oficial, para reajustamento do preço do valor remanescente, por meio de termo aditivo. </w:t>
      </w:r>
    </w:p>
    <w:p w14:paraId="7443867F" w14:textId="3E9E4159" w:rsidR="005466C3" w:rsidRPr="00814BB1" w:rsidRDefault="000B58F1" w:rsidP="000B58F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0B58F1">
        <w:rPr>
          <w:rFonts w:ascii="Azo Sans Lt" w:hAnsi="Azo Sans Lt" w:cstheme="minorHAnsi"/>
          <w:bCs/>
          <w:iCs/>
        </w:rPr>
        <w:t>Os reajustes serão formalizados por meio de apostilamento, exceto quando coincidirem com a prorrogação contratual, caso em que deverão ser formalizadas por aditamento de contrato</w:t>
      </w:r>
      <w:r w:rsidR="005466C3" w:rsidRPr="00814BB1">
        <w:rPr>
          <w:rFonts w:ascii="Azo Sans Lt" w:hAnsi="Azo Sans Lt" w:cstheme="minorHAnsi"/>
          <w:bCs/>
          <w:iCs/>
        </w:rPr>
        <w:t xml:space="preserve">. </w:t>
      </w:r>
    </w:p>
    <w:p w14:paraId="0A6389EB" w14:textId="323A5946" w:rsidR="00641674" w:rsidRPr="00641674" w:rsidRDefault="00641674" w:rsidP="00641674">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5466C3">
        <w:rPr>
          <w:rFonts w:ascii="Azo Sans Lt" w:hAnsi="Azo Sans Lt" w:cstheme="minorHAnsi"/>
          <w:sz w:val="22"/>
          <w:szCs w:val="22"/>
        </w:rPr>
        <w:t>CLÁUSULA SÉTIMA – GARANTIA DE EXECUÇÃO</w:t>
      </w:r>
    </w:p>
    <w:p w14:paraId="71112DF9" w14:textId="77777777" w:rsidR="001D32DF" w:rsidRPr="0028504B" w:rsidRDefault="001D32DF" w:rsidP="0028504B">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28504B">
        <w:rPr>
          <w:rFonts w:ascii="Azo Sans Lt" w:hAnsi="Azo Sans Lt" w:cstheme="minorHAnsi"/>
          <w:bCs/>
          <w:iCs/>
        </w:rPr>
        <w:t>Não haverá exigência de garantia de execução para a presente contratação.</w:t>
      </w:r>
    </w:p>
    <w:p w14:paraId="15C17007" w14:textId="6DFDFE84" w:rsidR="00385663" w:rsidRPr="00385663" w:rsidRDefault="00385663" w:rsidP="00385663">
      <w:pPr>
        <w:pStyle w:val="Nivel01"/>
        <w:numPr>
          <w:ilvl w:val="0"/>
          <w:numId w:val="27"/>
        </w:numPr>
        <w:rPr>
          <w:rFonts w:ascii="Azo Sans Lt" w:hAnsi="Azo Sans Lt" w:cstheme="minorHAnsi"/>
          <w:sz w:val="22"/>
          <w:szCs w:val="22"/>
        </w:rPr>
      </w:pPr>
      <w:r w:rsidRPr="00385663">
        <w:rPr>
          <w:rFonts w:ascii="Azo Sans Lt" w:hAnsi="Azo Sans Lt" w:cstheme="minorHAnsi"/>
          <w:sz w:val="22"/>
          <w:szCs w:val="22"/>
        </w:rPr>
        <w:t xml:space="preserve">- </w:t>
      </w:r>
      <w:r w:rsidR="001D32DF" w:rsidRPr="00385663">
        <w:rPr>
          <w:rFonts w:ascii="Azo Sans Lt" w:hAnsi="Azo Sans Lt" w:cstheme="minorHAnsi"/>
          <w:sz w:val="22"/>
          <w:szCs w:val="22"/>
        </w:rPr>
        <w:t xml:space="preserve">CLÁUSULA OITAVA </w:t>
      </w:r>
      <w:r w:rsidR="00906FDE">
        <w:rPr>
          <w:rFonts w:ascii="Azo Sans Lt" w:hAnsi="Azo Sans Lt" w:cstheme="minorHAnsi"/>
          <w:sz w:val="22"/>
          <w:szCs w:val="22"/>
        </w:rPr>
        <w:t>–</w:t>
      </w:r>
      <w:r w:rsidR="001D32DF" w:rsidRPr="00385663">
        <w:rPr>
          <w:rFonts w:ascii="Azo Sans Lt" w:hAnsi="Azo Sans Lt" w:cstheme="minorHAnsi"/>
          <w:sz w:val="22"/>
          <w:szCs w:val="22"/>
        </w:rPr>
        <w:t xml:space="preserve"> </w:t>
      </w:r>
      <w:r w:rsidR="002857A6">
        <w:rPr>
          <w:rFonts w:ascii="Azo Sans Lt" w:hAnsi="Azo Sans Lt" w:cstheme="minorHAnsi"/>
          <w:sz w:val="22"/>
          <w:szCs w:val="22"/>
        </w:rPr>
        <w:t>PRESTAÇÃO DOS SERVIÇOS</w:t>
      </w:r>
    </w:p>
    <w:p w14:paraId="6783350F" w14:textId="77777777" w:rsidR="0058197B" w:rsidRPr="0058197B" w:rsidRDefault="00B21A14" w:rsidP="0058197B">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58197B">
        <w:rPr>
          <w:rFonts w:ascii="Azo Sans Lt" w:hAnsi="Azo Sans Lt" w:cstheme="minorHAnsi"/>
          <w:bCs/>
          <w:iCs/>
        </w:rPr>
        <w:t xml:space="preserve"> </w:t>
      </w:r>
      <w:r w:rsidR="0058197B" w:rsidRPr="0058197B">
        <w:rPr>
          <w:rFonts w:ascii="Azo Sans Lt" w:hAnsi="Azo Sans Lt" w:cstheme="minorHAnsi"/>
          <w:bCs/>
          <w:iCs/>
        </w:rPr>
        <w:t>DA EXECUÇÃO DOS SERVIÇOS</w:t>
      </w:r>
    </w:p>
    <w:p w14:paraId="3FC37BFD" w14:textId="134E77C1" w:rsidR="0058197B" w:rsidRPr="0058197B" w:rsidRDefault="00510F92" w:rsidP="0058197B">
      <w:pPr>
        <w:widowControl/>
        <w:numPr>
          <w:ilvl w:val="2"/>
          <w:numId w:val="27"/>
        </w:numPr>
        <w:autoSpaceDE/>
        <w:autoSpaceDN/>
        <w:spacing w:before="120" w:after="120" w:line="276" w:lineRule="auto"/>
        <w:ind w:left="0" w:firstLine="0"/>
        <w:jc w:val="both"/>
        <w:rPr>
          <w:rFonts w:ascii="Azo Sans Lt" w:hAnsi="Azo Sans Lt" w:cstheme="minorHAnsi"/>
        </w:rPr>
      </w:pPr>
      <w:r>
        <w:rPr>
          <w:rFonts w:ascii="Azo Sans Lt" w:hAnsi="Azo Sans Lt" w:cstheme="minorHAnsi"/>
        </w:rPr>
        <w:t>A</w:t>
      </w:r>
      <w:r w:rsidR="0058197B" w:rsidRPr="0058197B">
        <w:rPr>
          <w:rFonts w:ascii="Azo Sans Lt" w:hAnsi="Azo Sans Lt" w:cstheme="minorHAnsi"/>
        </w:rPr>
        <w:t>tendendo ao quantitativo definido conforme o item 2 do Termo de Referência.</w:t>
      </w:r>
    </w:p>
    <w:p w14:paraId="49787AB1" w14:textId="77777777" w:rsidR="0058197B" w:rsidRPr="0058197B" w:rsidRDefault="0058197B" w:rsidP="0058197B">
      <w:pPr>
        <w:widowControl/>
        <w:numPr>
          <w:ilvl w:val="2"/>
          <w:numId w:val="27"/>
        </w:numPr>
        <w:autoSpaceDE/>
        <w:autoSpaceDN/>
        <w:spacing w:before="120" w:after="120" w:line="276" w:lineRule="auto"/>
        <w:ind w:left="0" w:firstLine="0"/>
        <w:jc w:val="both"/>
        <w:rPr>
          <w:rFonts w:ascii="Azo Sans Lt" w:hAnsi="Azo Sans Lt" w:cstheme="minorHAnsi"/>
        </w:rPr>
      </w:pPr>
      <w:r w:rsidRPr="0058197B">
        <w:rPr>
          <w:rFonts w:ascii="Azo Sans Lt" w:hAnsi="Azo Sans Lt" w:cstheme="minorHAnsi"/>
        </w:rPr>
        <w:lastRenderedPageBreak/>
        <w:t>A execução dos serviços será iniciada imediatamente após a assinatura da Ata de Registro de Preços, emissão de Nota de Empenho e/ou assinatura do Contrato.</w:t>
      </w:r>
    </w:p>
    <w:p w14:paraId="2E07B3B7" w14:textId="77777777" w:rsidR="0058197B" w:rsidRPr="0058197B" w:rsidRDefault="0058197B" w:rsidP="0058197B">
      <w:pPr>
        <w:widowControl/>
        <w:numPr>
          <w:ilvl w:val="2"/>
          <w:numId w:val="27"/>
        </w:numPr>
        <w:autoSpaceDE/>
        <w:autoSpaceDN/>
        <w:spacing w:before="120" w:after="120" w:line="276" w:lineRule="auto"/>
        <w:ind w:left="0" w:firstLine="0"/>
        <w:jc w:val="both"/>
        <w:rPr>
          <w:rFonts w:ascii="Azo Sans Lt" w:hAnsi="Azo Sans Lt" w:cstheme="minorHAnsi"/>
        </w:rPr>
      </w:pPr>
      <w:r w:rsidRPr="0058197B">
        <w:rPr>
          <w:rFonts w:ascii="Azo Sans Lt" w:hAnsi="Azo Sans Lt" w:cstheme="minorHAnsi"/>
        </w:rPr>
        <w:t>A Contratada deverá ter capacidade de atendimento da demanda com eficiência, presteza e zelo.</w:t>
      </w:r>
    </w:p>
    <w:p w14:paraId="78863E08" w14:textId="77777777" w:rsidR="0058197B" w:rsidRPr="0058197B" w:rsidRDefault="0058197B" w:rsidP="0058197B">
      <w:pPr>
        <w:widowControl/>
        <w:numPr>
          <w:ilvl w:val="2"/>
          <w:numId w:val="27"/>
        </w:numPr>
        <w:autoSpaceDE/>
        <w:autoSpaceDN/>
        <w:spacing w:before="120" w:after="120" w:line="276" w:lineRule="auto"/>
        <w:ind w:left="0" w:firstLine="0"/>
        <w:jc w:val="both"/>
        <w:rPr>
          <w:rFonts w:ascii="Azo Sans Lt" w:hAnsi="Azo Sans Lt" w:cstheme="minorHAnsi"/>
        </w:rPr>
      </w:pPr>
      <w:r w:rsidRPr="0058197B">
        <w:rPr>
          <w:rFonts w:ascii="Azo Sans Lt" w:hAnsi="Azo Sans Lt" w:cstheme="minorHAnsi"/>
        </w:rPr>
        <w:t>Os atendimentos aos exames, a nível ambulatorial, serão autorizados pela Central de Regulação, Controle e Avaliação e agendadas pela Contratada.</w:t>
      </w:r>
    </w:p>
    <w:p w14:paraId="5106AED8" w14:textId="77777777" w:rsidR="0058197B" w:rsidRPr="0058197B" w:rsidRDefault="0058197B" w:rsidP="0058197B">
      <w:pPr>
        <w:widowControl/>
        <w:numPr>
          <w:ilvl w:val="2"/>
          <w:numId w:val="27"/>
        </w:numPr>
        <w:autoSpaceDE/>
        <w:autoSpaceDN/>
        <w:spacing w:before="120" w:after="120" w:line="276" w:lineRule="auto"/>
        <w:ind w:left="0" w:firstLine="0"/>
        <w:jc w:val="both"/>
        <w:rPr>
          <w:rFonts w:ascii="Azo Sans Lt" w:hAnsi="Azo Sans Lt" w:cstheme="minorHAnsi"/>
        </w:rPr>
      </w:pPr>
      <w:r w:rsidRPr="0058197B">
        <w:rPr>
          <w:rFonts w:ascii="Azo Sans Lt" w:hAnsi="Azo Sans Lt" w:cstheme="minorHAnsi"/>
        </w:rPr>
        <w:t>Nos casos de pacientes internados, a solicitante deverá responsabilizar-se pelo contato junto à Contratada, informando as condições físicas e clínicas do paciente, bem como se responsabilizando pelo transporte deste.</w:t>
      </w:r>
    </w:p>
    <w:p w14:paraId="086E6AB7" w14:textId="77777777" w:rsidR="0058197B" w:rsidRPr="0058197B" w:rsidRDefault="0058197B" w:rsidP="0058197B">
      <w:pPr>
        <w:widowControl/>
        <w:numPr>
          <w:ilvl w:val="2"/>
          <w:numId w:val="27"/>
        </w:numPr>
        <w:autoSpaceDE/>
        <w:autoSpaceDN/>
        <w:spacing w:before="120" w:after="120" w:line="276" w:lineRule="auto"/>
        <w:ind w:left="0" w:firstLine="0"/>
        <w:jc w:val="both"/>
        <w:rPr>
          <w:rFonts w:ascii="Azo Sans Lt" w:hAnsi="Azo Sans Lt" w:cstheme="minorHAnsi"/>
        </w:rPr>
      </w:pPr>
      <w:r w:rsidRPr="0058197B">
        <w:rPr>
          <w:rFonts w:ascii="Azo Sans Lt" w:hAnsi="Azo Sans Lt" w:cstheme="minorHAnsi"/>
        </w:rPr>
        <w:t>Após a realização do exame, a Contratada deverá emitir e entregar o laudo do exame ao paciente ou acompanhante no prazo de 05 a 15 dias úteis.</w:t>
      </w:r>
    </w:p>
    <w:p w14:paraId="0F00A495" w14:textId="77777777" w:rsidR="0058197B" w:rsidRPr="0058197B" w:rsidRDefault="0058197B" w:rsidP="0058197B">
      <w:pPr>
        <w:widowControl/>
        <w:numPr>
          <w:ilvl w:val="2"/>
          <w:numId w:val="27"/>
        </w:numPr>
        <w:autoSpaceDE/>
        <w:autoSpaceDN/>
        <w:spacing w:before="120" w:after="120" w:line="276" w:lineRule="auto"/>
        <w:ind w:left="0" w:firstLine="0"/>
        <w:jc w:val="both"/>
        <w:rPr>
          <w:rFonts w:ascii="Azo Sans Lt" w:hAnsi="Azo Sans Lt" w:cstheme="minorHAnsi"/>
        </w:rPr>
      </w:pPr>
      <w:r w:rsidRPr="0058197B">
        <w:rPr>
          <w:rFonts w:ascii="Azo Sans Lt" w:hAnsi="Azo Sans Lt" w:cstheme="minorHAnsi"/>
        </w:rPr>
        <w:t>Os laudos deverão ser assinados por Responsável Técnico competente para tal, e devidamente reconhecido pelo CRM ou CFM. Os laudos deverão ser detalhados e com o descritivo que o serviço é custeado pelo Município de Nova Friburgo.</w:t>
      </w:r>
    </w:p>
    <w:p w14:paraId="26B6A127" w14:textId="77777777" w:rsidR="0058197B" w:rsidRPr="0058197B" w:rsidRDefault="0058197B" w:rsidP="0058197B">
      <w:pPr>
        <w:widowControl/>
        <w:numPr>
          <w:ilvl w:val="2"/>
          <w:numId w:val="27"/>
        </w:numPr>
        <w:autoSpaceDE/>
        <w:autoSpaceDN/>
        <w:spacing w:before="120" w:after="120" w:line="276" w:lineRule="auto"/>
        <w:ind w:left="0" w:firstLine="0"/>
        <w:jc w:val="both"/>
        <w:rPr>
          <w:rFonts w:ascii="Azo Sans Lt" w:hAnsi="Azo Sans Lt" w:cstheme="minorHAnsi"/>
        </w:rPr>
      </w:pPr>
      <w:r w:rsidRPr="0058197B">
        <w:rPr>
          <w:rFonts w:ascii="Azo Sans Lt" w:hAnsi="Azo Sans Lt" w:cstheme="minorHAnsi"/>
        </w:rPr>
        <w:t>A Contratada deverá dispor de sistema para envio dos laudos em meio físico e eletrônico.</w:t>
      </w:r>
    </w:p>
    <w:p w14:paraId="47511169" w14:textId="77777777" w:rsidR="0058197B" w:rsidRPr="0058197B" w:rsidRDefault="0058197B" w:rsidP="0058197B">
      <w:pPr>
        <w:widowControl/>
        <w:numPr>
          <w:ilvl w:val="2"/>
          <w:numId w:val="27"/>
        </w:numPr>
        <w:autoSpaceDE/>
        <w:autoSpaceDN/>
        <w:spacing w:before="120" w:after="120" w:line="276" w:lineRule="auto"/>
        <w:ind w:left="0" w:firstLine="0"/>
        <w:jc w:val="both"/>
        <w:rPr>
          <w:rFonts w:ascii="Azo Sans Lt" w:hAnsi="Azo Sans Lt" w:cstheme="minorHAnsi"/>
        </w:rPr>
      </w:pPr>
      <w:r w:rsidRPr="0058197B">
        <w:rPr>
          <w:rFonts w:ascii="Azo Sans Lt" w:hAnsi="Azo Sans Lt" w:cstheme="minorHAnsi"/>
        </w:rPr>
        <w:t>Exames com patologias deverão possuir quantificação e mensuração. Os laudos que não forem satisfatórios ao profissional solicitante deverão ser repetidos pela Contratada, sem custos ao Município.</w:t>
      </w:r>
    </w:p>
    <w:p w14:paraId="0C15C47C" w14:textId="77777777" w:rsidR="0058197B" w:rsidRPr="0058197B" w:rsidRDefault="0058197B" w:rsidP="0058197B">
      <w:pPr>
        <w:widowControl/>
        <w:numPr>
          <w:ilvl w:val="2"/>
          <w:numId w:val="27"/>
        </w:numPr>
        <w:autoSpaceDE/>
        <w:autoSpaceDN/>
        <w:spacing w:before="120" w:after="120" w:line="276" w:lineRule="auto"/>
        <w:ind w:left="0" w:firstLine="0"/>
        <w:jc w:val="both"/>
        <w:rPr>
          <w:rFonts w:ascii="Azo Sans Lt" w:hAnsi="Azo Sans Lt" w:cstheme="minorHAnsi"/>
        </w:rPr>
      </w:pPr>
      <w:r w:rsidRPr="0058197B">
        <w:rPr>
          <w:rFonts w:ascii="Azo Sans Lt" w:hAnsi="Azo Sans Lt" w:cstheme="minorHAnsi"/>
        </w:rPr>
        <w:t>A aceitação provisória ou definitiva dos serviços não exclui a responsabilidade da Contratada pelos prejuízos resultantes da incorreta execução do contrato.</w:t>
      </w:r>
    </w:p>
    <w:p w14:paraId="3A1F8CA2" w14:textId="77777777" w:rsidR="0058197B" w:rsidRPr="0058197B" w:rsidRDefault="0058197B" w:rsidP="0058197B">
      <w:pPr>
        <w:widowControl/>
        <w:numPr>
          <w:ilvl w:val="2"/>
          <w:numId w:val="27"/>
        </w:numPr>
        <w:autoSpaceDE/>
        <w:autoSpaceDN/>
        <w:spacing w:before="120" w:after="120" w:line="276" w:lineRule="auto"/>
        <w:ind w:left="0" w:firstLine="0"/>
        <w:jc w:val="both"/>
        <w:rPr>
          <w:rFonts w:ascii="Azo Sans Lt" w:hAnsi="Azo Sans Lt" w:cstheme="minorHAnsi"/>
        </w:rPr>
      </w:pPr>
      <w:r w:rsidRPr="0058197B">
        <w:rPr>
          <w:rFonts w:ascii="Azo Sans Lt" w:hAnsi="Azo Sans Lt" w:cstheme="minorHAnsi"/>
        </w:rPr>
        <w:t>Os serviços poderão ser rejeitados, no todo ou em parte, quando em desacordo com as especificações constantes no Termo de Referência e na proposta, devendo ser corrigidos/refeitos/substituídos no prazo fixado pelo fiscal do contrato, às custas da Contratada, sem prejuízo da aplicação de penalidades.</w:t>
      </w:r>
    </w:p>
    <w:p w14:paraId="6762F68B" w14:textId="77777777" w:rsidR="0058197B" w:rsidRPr="0058197B" w:rsidRDefault="0058197B" w:rsidP="0058197B">
      <w:pPr>
        <w:widowControl/>
        <w:numPr>
          <w:ilvl w:val="2"/>
          <w:numId w:val="27"/>
        </w:numPr>
        <w:autoSpaceDE/>
        <w:autoSpaceDN/>
        <w:spacing w:before="120" w:after="120" w:line="276" w:lineRule="auto"/>
        <w:ind w:left="0" w:firstLine="0"/>
        <w:jc w:val="both"/>
        <w:rPr>
          <w:rFonts w:ascii="Azo Sans Lt" w:hAnsi="Azo Sans Lt" w:cstheme="minorHAnsi"/>
        </w:rPr>
      </w:pPr>
      <w:r w:rsidRPr="0058197B">
        <w:rPr>
          <w:rFonts w:ascii="Azo Sans Lt" w:hAnsi="Azo Sans Lt" w:cstheme="minorHAnsi"/>
        </w:rPr>
        <w:t>A Contratada terá o prazo máximo de 30 dias, a partir da data de realização do exame, para enviar o banco de dados de produção à Central de Regulação, Controle e Avaliação.</w:t>
      </w:r>
    </w:p>
    <w:p w14:paraId="5A992E93" w14:textId="6C434438" w:rsidR="0058197B" w:rsidRPr="0058197B" w:rsidRDefault="0058197B" w:rsidP="0058197B">
      <w:pPr>
        <w:widowControl/>
        <w:numPr>
          <w:ilvl w:val="2"/>
          <w:numId w:val="27"/>
        </w:numPr>
        <w:autoSpaceDE/>
        <w:autoSpaceDN/>
        <w:spacing w:before="120" w:after="120" w:line="276" w:lineRule="auto"/>
        <w:ind w:left="0" w:firstLine="0"/>
        <w:jc w:val="both"/>
        <w:rPr>
          <w:rFonts w:ascii="Azo Sans Lt" w:hAnsi="Azo Sans Lt" w:cstheme="minorHAnsi"/>
        </w:rPr>
      </w:pPr>
      <w:r w:rsidRPr="0058197B">
        <w:rPr>
          <w:rFonts w:ascii="Azo Sans Lt" w:hAnsi="Azo Sans Lt" w:cstheme="minorHAnsi"/>
        </w:rPr>
        <w:t>A Contratada deverá responsabilizar-se pelo arquivamento das informações relativas à realização dos serviços contratados (requisições e laudos) em seu estabelecimento, assim como a aquisição e fornecimento de todos os insumos necessários</w:t>
      </w:r>
      <w:r>
        <w:rPr>
          <w:rFonts w:ascii="Azo Sans Lt" w:hAnsi="Azo Sans Lt" w:cstheme="minorHAnsi"/>
        </w:rPr>
        <w:t>.</w:t>
      </w:r>
    </w:p>
    <w:p w14:paraId="43546B3B" w14:textId="2A661EB9" w:rsidR="008E75EA" w:rsidRPr="008E75EA" w:rsidRDefault="0058197B" w:rsidP="008E75EA">
      <w:pPr>
        <w:pStyle w:val="PargrafodaLista"/>
        <w:numPr>
          <w:ilvl w:val="1"/>
          <w:numId w:val="27"/>
        </w:numPr>
        <w:tabs>
          <w:tab w:val="left" w:pos="426"/>
        </w:tabs>
        <w:spacing w:before="120" w:after="120"/>
        <w:ind w:left="0" w:firstLine="0"/>
        <w:rPr>
          <w:rFonts w:ascii="Azo Sans Lt" w:hAnsi="Azo Sans Lt" w:cstheme="minorHAnsi"/>
          <w:bCs/>
          <w:iCs/>
          <w:lang w:val="pt-BR"/>
        </w:rPr>
      </w:pPr>
      <w:r>
        <w:rPr>
          <w:rFonts w:ascii="Azo Sans Lt" w:hAnsi="Azo Sans Lt" w:cstheme="minorHAnsi"/>
          <w:bCs/>
          <w:iCs/>
          <w:lang w:val="pt-BR"/>
        </w:rPr>
        <w:t>DAS DISPOSIÇÕES GERAIS</w:t>
      </w:r>
    </w:p>
    <w:p w14:paraId="31EBBFA6" w14:textId="77777777" w:rsidR="0058197B" w:rsidRPr="0058197B" w:rsidRDefault="0058197B" w:rsidP="0058197B">
      <w:pPr>
        <w:widowControl/>
        <w:numPr>
          <w:ilvl w:val="2"/>
          <w:numId w:val="27"/>
        </w:numPr>
        <w:autoSpaceDE/>
        <w:autoSpaceDN/>
        <w:spacing w:before="120" w:after="120" w:line="276" w:lineRule="auto"/>
        <w:ind w:left="0" w:firstLine="0"/>
        <w:jc w:val="both"/>
        <w:rPr>
          <w:rFonts w:ascii="Azo Sans Lt" w:hAnsi="Azo Sans Lt" w:cstheme="minorHAnsi"/>
        </w:rPr>
      </w:pPr>
      <w:r w:rsidRPr="0058197B">
        <w:rPr>
          <w:rFonts w:ascii="Azo Sans Lt" w:hAnsi="Azo Sans Lt" w:cstheme="minorHAnsi"/>
        </w:rPr>
        <w:t>Não poderá haver qualquer distinção entre o atendimento realizado aos pacientes do Sistema Único de Saúde – SUS, dos demais pacientes atendidos pela contratada.</w:t>
      </w:r>
    </w:p>
    <w:p w14:paraId="3C240458" w14:textId="77777777" w:rsidR="0058197B" w:rsidRPr="0058197B" w:rsidRDefault="0058197B" w:rsidP="0058197B">
      <w:pPr>
        <w:widowControl/>
        <w:numPr>
          <w:ilvl w:val="2"/>
          <w:numId w:val="27"/>
        </w:numPr>
        <w:autoSpaceDE/>
        <w:autoSpaceDN/>
        <w:spacing w:before="120" w:after="120" w:line="276" w:lineRule="auto"/>
        <w:ind w:left="0" w:firstLine="0"/>
        <w:jc w:val="both"/>
        <w:rPr>
          <w:rFonts w:ascii="Azo Sans Lt" w:hAnsi="Azo Sans Lt" w:cstheme="minorHAnsi"/>
        </w:rPr>
      </w:pPr>
      <w:r w:rsidRPr="0058197B">
        <w:rPr>
          <w:rFonts w:ascii="Azo Sans Lt" w:hAnsi="Azo Sans Lt" w:cstheme="minorHAnsi"/>
        </w:rPr>
        <w:lastRenderedPageBreak/>
        <w:t>A contratada responderá exclusiva e integralmente pela utilização de pessoal para execução do objeto contratado, incluídos os encargos trabalhistas, previdenciários, sociais, fiscais e comerciais resultantes de vínculo empregatício, ou comercial, cujo ônus e obrigações em nenhuma hipótese poderão ser transferidos para a Secretaria Municipal de Saúde de Nova Friburgo.</w:t>
      </w:r>
    </w:p>
    <w:p w14:paraId="4CC770EB" w14:textId="77777777" w:rsidR="0058197B" w:rsidRPr="0058197B" w:rsidRDefault="0058197B" w:rsidP="0058197B">
      <w:pPr>
        <w:widowControl/>
        <w:numPr>
          <w:ilvl w:val="2"/>
          <w:numId w:val="27"/>
        </w:numPr>
        <w:autoSpaceDE/>
        <w:autoSpaceDN/>
        <w:spacing w:before="120" w:after="120" w:line="276" w:lineRule="auto"/>
        <w:ind w:left="0" w:firstLine="0"/>
        <w:jc w:val="both"/>
        <w:rPr>
          <w:rFonts w:ascii="Azo Sans Lt" w:hAnsi="Azo Sans Lt" w:cstheme="minorHAnsi"/>
        </w:rPr>
      </w:pPr>
      <w:r w:rsidRPr="0058197B">
        <w:rPr>
          <w:rFonts w:ascii="Azo Sans Lt" w:hAnsi="Azo Sans Lt" w:cstheme="minorHAnsi"/>
        </w:rPr>
        <w:t>Caberá a CONTRATADA a contratação de recursos humanos próprios (profissionais médicos e de enfermagem) conforme o nível de complexidade e critérios para composição de quadro mínimo de profissionais necessários para a execução dos procedimentos, inclusive para desinfecção/esterilização dos materiais, durante toda a vigência do contrato, não sendo permitida a inexecução do objeto por falta de recursos humanos.</w:t>
      </w:r>
    </w:p>
    <w:p w14:paraId="1A43D61E" w14:textId="77777777" w:rsidR="0058197B" w:rsidRPr="0058197B" w:rsidRDefault="0058197B" w:rsidP="0058197B">
      <w:pPr>
        <w:widowControl/>
        <w:numPr>
          <w:ilvl w:val="2"/>
          <w:numId w:val="27"/>
        </w:numPr>
        <w:autoSpaceDE/>
        <w:autoSpaceDN/>
        <w:spacing w:before="120" w:after="120" w:line="276" w:lineRule="auto"/>
        <w:ind w:left="0" w:firstLine="0"/>
        <w:jc w:val="both"/>
        <w:rPr>
          <w:rFonts w:ascii="Azo Sans Lt" w:hAnsi="Azo Sans Lt" w:cstheme="minorHAnsi"/>
        </w:rPr>
      </w:pPr>
      <w:r w:rsidRPr="0058197B">
        <w:rPr>
          <w:rFonts w:ascii="Azo Sans Lt" w:hAnsi="Azo Sans Lt" w:cstheme="minorHAnsi"/>
        </w:rPr>
        <w:t>A execução dos atendimentos deverá ser realizada por meio de profissionais capacitados responsabilizando-se por quaisquer danos causados pelos mesmos aos pacientes, decorrentes de omissão, negligência, imperícia ou imprudência.</w:t>
      </w:r>
    </w:p>
    <w:p w14:paraId="377A0235" w14:textId="77777777" w:rsidR="0058197B" w:rsidRPr="0058197B" w:rsidRDefault="0058197B" w:rsidP="0058197B">
      <w:pPr>
        <w:widowControl/>
        <w:numPr>
          <w:ilvl w:val="2"/>
          <w:numId w:val="27"/>
        </w:numPr>
        <w:autoSpaceDE/>
        <w:autoSpaceDN/>
        <w:spacing w:before="120" w:after="120" w:line="276" w:lineRule="auto"/>
        <w:ind w:left="0" w:firstLine="0"/>
        <w:jc w:val="both"/>
        <w:rPr>
          <w:rFonts w:ascii="Azo Sans Lt" w:hAnsi="Azo Sans Lt" w:cstheme="minorHAnsi"/>
        </w:rPr>
      </w:pPr>
      <w:r w:rsidRPr="0058197B">
        <w:rPr>
          <w:rFonts w:ascii="Azo Sans Lt" w:hAnsi="Azo Sans Lt" w:cstheme="minorHAnsi"/>
        </w:rPr>
        <w:t>A contratada manter –se – a, durante toda a execução do contrato, em compatibilidade com as condições exigidas nesse instrumento.</w:t>
      </w:r>
    </w:p>
    <w:p w14:paraId="5EB385C4" w14:textId="77777777" w:rsidR="0058197B" w:rsidRPr="0058197B" w:rsidRDefault="0058197B" w:rsidP="0058197B">
      <w:pPr>
        <w:widowControl/>
        <w:numPr>
          <w:ilvl w:val="2"/>
          <w:numId w:val="27"/>
        </w:numPr>
        <w:autoSpaceDE/>
        <w:autoSpaceDN/>
        <w:spacing w:before="120" w:after="120" w:line="276" w:lineRule="auto"/>
        <w:ind w:left="0" w:firstLine="0"/>
        <w:jc w:val="both"/>
        <w:rPr>
          <w:rFonts w:ascii="Azo Sans Lt" w:hAnsi="Azo Sans Lt" w:cstheme="minorHAnsi"/>
        </w:rPr>
      </w:pPr>
      <w:r w:rsidRPr="0058197B">
        <w:rPr>
          <w:rFonts w:ascii="Azo Sans Lt" w:hAnsi="Azo Sans Lt" w:cstheme="minorHAnsi"/>
        </w:rPr>
        <w:t>Não poderá haver por parte da contratada qualquer obstáculo ou impedimento às vistorias técnicas que poderão ser realizadas pela Secretaria Municipal de Saúde.</w:t>
      </w:r>
    </w:p>
    <w:p w14:paraId="281F9A3A" w14:textId="77777777" w:rsidR="0058197B" w:rsidRPr="0058197B" w:rsidRDefault="0058197B" w:rsidP="0058197B">
      <w:pPr>
        <w:widowControl/>
        <w:numPr>
          <w:ilvl w:val="2"/>
          <w:numId w:val="27"/>
        </w:numPr>
        <w:autoSpaceDE/>
        <w:autoSpaceDN/>
        <w:spacing w:before="120" w:after="120" w:line="276" w:lineRule="auto"/>
        <w:ind w:left="0" w:firstLine="0"/>
        <w:jc w:val="both"/>
        <w:rPr>
          <w:rFonts w:ascii="Azo Sans Lt" w:hAnsi="Azo Sans Lt" w:cstheme="minorHAnsi"/>
        </w:rPr>
      </w:pPr>
      <w:r w:rsidRPr="0058197B">
        <w:rPr>
          <w:rFonts w:ascii="Azo Sans Lt" w:hAnsi="Azo Sans Lt" w:cstheme="minorHAnsi"/>
        </w:rPr>
        <w:t>A produção dos serviços prestados pela contratada deverá ser registrada e apresentada, até o 5º dia útil, mensalmente para a conferência pelo setor responsável.</w:t>
      </w:r>
    </w:p>
    <w:p w14:paraId="5F6C7DBB" w14:textId="77777777" w:rsidR="0058197B" w:rsidRPr="0058197B" w:rsidRDefault="0058197B" w:rsidP="0058197B">
      <w:pPr>
        <w:widowControl/>
        <w:numPr>
          <w:ilvl w:val="2"/>
          <w:numId w:val="27"/>
        </w:numPr>
        <w:autoSpaceDE/>
        <w:autoSpaceDN/>
        <w:spacing w:before="120" w:after="120" w:line="276" w:lineRule="auto"/>
        <w:ind w:left="0" w:firstLine="0"/>
        <w:jc w:val="both"/>
        <w:rPr>
          <w:rFonts w:ascii="Azo Sans Lt" w:hAnsi="Azo Sans Lt" w:cstheme="minorHAnsi"/>
        </w:rPr>
      </w:pPr>
      <w:r w:rsidRPr="0058197B">
        <w:rPr>
          <w:rFonts w:ascii="Azo Sans Lt" w:hAnsi="Azo Sans Lt" w:cstheme="minorHAnsi"/>
        </w:rPr>
        <w:t>Para fins da conferência a contratada deverá apresentar as solicitações médicas devidamente autorizadas pela Central de Regulação da Secretaria Municipal de Saúde bem como apresentar em anexo cópia do laudo do procedimento realizado devidamente assinado.</w:t>
      </w:r>
    </w:p>
    <w:p w14:paraId="602066E4" w14:textId="77777777" w:rsidR="0058197B" w:rsidRPr="0058197B" w:rsidRDefault="0058197B" w:rsidP="0058197B">
      <w:pPr>
        <w:widowControl/>
        <w:numPr>
          <w:ilvl w:val="2"/>
          <w:numId w:val="27"/>
        </w:numPr>
        <w:autoSpaceDE/>
        <w:autoSpaceDN/>
        <w:spacing w:before="120" w:after="120" w:line="276" w:lineRule="auto"/>
        <w:ind w:left="0" w:firstLine="0"/>
        <w:jc w:val="both"/>
        <w:rPr>
          <w:rFonts w:ascii="Azo Sans Lt" w:hAnsi="Azo Sans Lt" w:cstheme="minorHAnsi"/>
        </w:rPr>
      </w:pPr>
      <w:r w:rsidRPr="0058197B">
        <w:rPr>
          <w:rFonts w:ascii="Azo Sans Lt" w:hAnsi="Azo Sans Lt" w:cstheme="minorHAnsi"/>
        </w:rPr>
        <w:t>A Contratada deverá encaminhar as requisições, laudos e relatórios mensais (em meio digital e papel), contendo nome do paciente, senha de autorização, número do documento de identificação, data da realização dos exames e assinatura do paciente ou responsável.</w:t>
      </w:r>
    </w:p>
    <w:p w14:paraId="5618319D" w14:textId="77777777" w:rsidR="0058197B" w:rsidRPr="0058197B" w:rsidRDefault="0058197B" w:rsidP="0058197B">
      <w:pPr>
        <w:widowControl/>
        <w:numPr>
          <w:ilvl w:val="2"/>
          <w:numId w:val="27"/>
        </w:numPr>
        <w:autoSpaceDE/>
        <w:autoSpaceDN/>
        <w:spacing w:before="120" w:after="120" w:line="276" w:lineRule="auto"/>
        <w:ind w:left="0" w:firstLine="0"/>
        <w:jc w:val="both"/>
        <w:rPr>
          <w:rFonts w:ascii="Azo Sans Lt" w:hAnsi="Azo Sans Lt" w:cstheme="minorHAnsi"/>
        </w:rPr>
      </w:pPr>
      <w:r w:rsidRPr="0058197B">
        <w:rPr>
          <w:rFonts w:ascii="Azo Sans Lt" w:hAnsi="Azo Sans Lt" w:cstheme="minorHAnsi"/>
        </w:rPr>
        <w:t>A gerência de Controle e Avaliação realizará o acompanhamento da produção, bem como dos valores relativos aos procedimentos a serem faturados.</w:t>
      </w:r>
    </w:p>
    <w:p w14:paraId="79342661" w14:textId="77777777" w:rsidR="0058197B" w:rsidRPr="0058197B" w:rsidRDefault="0058197B" w:rsidP="0058197B">
      <w:pPr>
        <w:widowControl/>
        <w:numPr>
          <w:ilvl w:val="2"/>
          <w:numId w:val="27"/>
        </w:numPr>
        <w:autoSpaceDE/>
        <w:autoSpaceDN/>
        <w:spacing w:before="120" w:after="120" w:line="276" w:lineRule="auto"/>
        <w:ind w:left="0" w:firstLine="0"/>
        <w:jc w:val="both"/>
        <w:rPr>
          <w:rFonts w:ascii="Azo Sans Lt" w:hAnsi="Azo Sans Lt" w:cstheme="minorHAnsi"/>
        </w:rPr>
      </w:pPr>
      <w:r w:rsidRPr="0058197B">
        <w:rPr>
          <w:rFonts w:ascii="Azo Sans Lt" w:hAnsi="Azo Sans Lt" w:cstheme="minorHAnsi"/>
        </w:rPr>
        <w:t>A eventual cobrança de qualquer valor excedente dos pacientes ou seus responsáveis acarretará na imediata rescisão do contrato e sujeito à declaração de inidoneidade e responsabilização cível e criminal.</w:t>
      </w:r>
    </w:p>
    <w:p w14:paraId="57AB2A9A" w14:textId="582EACAC" w:rsidR="008E75EA" w:rsidRPr="0058197B" w:rsidRDefault="0058197B" w:rsidP="008E75EA">
      <w:pPr>
        <w:widowControl/>
        <w:numPr>
          <w:ilvl w:val="2"/>
          <w:numId w:val="27"/>
        </w:numPr>
        <w:autoSpaceDE/>
        <w:autoSpaceDN/>
        <w:spacing w:before="120" w:after="120" w:line="276" w:lineRule="auto"/>
        <w:ind w:left="0" w:firstLine="0"/>
        <w:jc w:val="both"/>
        <w:rPr>
          <w:rFonts w:ascii="Azo Sans Lt" w:hAnsi="Azo Sans Lt" w:cstheme="minorHAnsi"/>
        </w:rPr>
      </w:pPr>
      <w:r w:rsidRPr="0058197B">
        <w:rPr>
          <w:rFonts w:ascii="Azo Sans Lt" w:hAnsi="Azo Sans Lt" w:cstheme="minorHAnsi"/>
        </w:rPr>
        <w:t>A contratada deverá apresentar a relação nominal dos profissionais que compõem a equipe técnica, informando nome, CPF, carga horária semanal, cargo, função e número da inscrição nos respectivos conselhos profissionais, quando solicitado.</w:t>
      </w:r>
    </w:p>
    <w:p w14:paraId="51653C8A" w14:textId="615222DF" w:rsidR="00A14FF7" w:rsidRPr="00A96629" w:rsidRDefault="008C74FB" w:rsidP="00A96629">
      <w:pPr>
        <w:pStyle w:val="Nivel01"/>
        <w:numPr>
          <w:ilvl w:val="0"/>
          <w:numId w:val="27"/>
        </w:numPr>
        <w:rPr>
          <w:rFonts w:ascii="Azo Sans Lt" w:hAnsi="Azo Sans Lt" w:cstheme="minorHAnsi"/>
          <w:sz w:val="22"/>
          <w:szCs w:val="22"/>
        </w:rPr>
      </w:pPr>
      <w:r w:rsidRPr="00A96629">
        <w:rPr>
          <w:rFonts w:ascii="Azo Sans Lt" w:hAnsi="Azo Sans Lt" w:cstheme="minorHAnsi"/>
          <w:sz w:val="22"/>
          <w:szCs w:val="22"/>
        </w:rPr>
        <w:lastRenderedPageBreak/>
        <w:t xml:space="preserve"> </w:t>
      </w:r>
      <w:r w:rsidR="00B21A14" w:rsidRPr="00A96629">
        <w:rPr>
          <w:rFonts w:ascii="Azo Sans Lt" w:hAnsi="Azo Sans Lt" w:cstheme="minorHAnsi"/>
          <w:sz w:val="22"/>
          <w:szCs w:val="22"/>
        </w:rPr>
        <w:t xml:space="preserve"> </w:t>
      </w:r>
      <w:r w:rsidR="00A14FF7" w:rsidRPr="00A96629">
        <w:rPr>
          <w:rFonts w:ascii="Azo Sans Lt" w:hAnsi="Azo Sans Lt" w:cstheme="minorHAnsi"/>
          <w:sz w:val="22"/>
          <w:szCs w:val="22"/>
        </w:rPr>
        <w:t xml:space="preserve">- </w:t>
      </w:r>
      <w:r w:rsidR="001D32DF" w:rsidRPr="00A96629">
        <w:rPr>
          <w:rFonts w:ascii="Azo Sans Lt" w:hAnsi="Azo Sans Lt" w:cstheme="minorHAnsi"/>
          <w:sz w:val="22"/>
          <w:szCs w:val="22"/>
        </w:rPr>
        <w:t xml:space="preserve">CLAÚSULA NONA </w:t>
      </w:r>
      <w:r w:rsidR="00A14FF7" w:rsidRPr="00A96629">
        <w:rPr>
          <w:rFonts w:ascii="Azo Sans Lt" w:hAnsi="Azo Sans Lt" w:cstheme="minorHAnsi"/>
          <w:sz w:val="22"/>
          <w:szCs w:val="22"/>
        </w:rPr>
        <w:t>–</w:t>
      </w:r>
      <w:r w:rsidR="001D32DF" w:rsidRPr="00A96629">
        <w:rPr>
          <w:rFonts w:ascii="Azo Sans Lt" w:hAnsi="Azo Sans Lt" w:cstheme="minorHAnsi"/>
          <w:sz w:val="22"/>
          <w:szCs w:val="22"/>
        </w:rPr>
        <w:t xml:space="preserve"> FISCALIZAÇÃO</w:t>
      </w:r>
    </w:p>
    <w:p w14:paraId="2EB9E9C5" w14:textId="721A138A" w:rsidR="004B0375" w:rsidRPr="004B0375" w:rsidRDefault="00E93C4B" w:rsidP="004B0375">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E93C4B">
        <w:rPr>
          <w:rFonts w:ascii="Azo Sans Lt" w:hAnsi="Azo Sans Lt" w:cstheme="minorHAnsi"/>
          <w:bCs/>
          <w:iCs/>
          <w:lang w:val="pt-BR"/>
        </w:rPr>
        <w:t>O acompanhamento e a fiscalização da contratação serão exercidos por um representante da Contratante, ao qual competirá dirimir as dúvidas que surgirem no curso da execução do contrato, e de tudo dará ciência à Administração</w:t>
      </w:r>
      <w:r w:rsidR="004B0375" w:rsidRPr="004B0375">
        <w:rPr>
          <w:rFonts w:ascii="Azo Sans Lt" w:hAnsi="Azo Sans Lt" w:cstheme="minorHAnsi"/>
          <w:bCs/>
          <w:iCs/>
        </w:rPr>
        <w:t>.</w:t>
      </w:r>
    </w:p>
    <w:p w14:paraId="3DDE2EEC" w14:textId="42B5CE99" w:rsidR="004B0375" w:rsidRPr="00E93C4B" w:rsidRDefault="00E93C4B" w:rsidP="004B0375">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E93C4B">
        <w:rPr>
          <w:rFonts w:ascii="Azo Sans Lt" w:hAnsi="Azo Sans Lt" w:cstheme="minorHAnsi"/>
          <w:bCs/>
          <w:iCs/>
          <w:lang w:val="pt-BR"/>
        </w:rPr>
        <w:t>Para o acompanhamento e fiscalização da execução do presente contrato, os agentes públicos</w:t>
      </w:r>
      <w:r w:rsidR="008E75EA" w:rsidRPr="008E75EA">
        <w:rPr>
          <w:rFonts w:ascii="Azo Sans Lt" w:hAnsi="Azo Sans Lt" w:cstheme="minorHAnsi"/>
          <w:bCs/>
          <w:iCs/>
          <w:lang w:val="pt-BR"/>
        </w:rPr>
        <w:t>:</w:t>
      </w:r>
    </w:p>
    <w:tbl>
      <w:tblPr>
        <w:tblW w:w="5000" w:type="pct"/>
        <w:jc w:val="center"/>
        <w:tblCellMar>
          <w:left w:w="55" w:type="dxa"/>
          <w:right w:w="70" w:type="dxa"/>
        </w:tblCellMar>
        <w:tblLook w:val="04A0" w:firstRow="1" w:lastRow="0" w:firstColumn="1" w:lastColumn="0" w:noHBand="0" w:noVBand="1"/>
      </w:tblPr>
      <w:tblGrid>
        <w:gridCol w:w="4590"/>
        <w:gridCol w:w="2221"/>
        <w:gridCol w:w="2253"/>
      </w:tblGrid>
      <w:tr w:rsidR="00E93C4B" w:rsidRPr="00E93C4B" w14:paraId="3BFC77F2" w14:textId="77777777" w:rsidTr="00E93C4B">
        <w:trPr>
          <w:trHeight w:hRule="exact" w:val="369"/>
          <w:jc w:val="center"/>
        </w:trPr>
        <w:tc>
          <w:tcPr>
            <w:tcW w:w="2532"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49821CFD" w14:textId="77777777" w:rsidR="00E93C4B" w:rsidRPr="00E93C4B" w:rsidRDefault="00E93C4B" w:rsidP="001D37D2">
            <w:pPr>
              <w:jc w:val="center"/>
              <w:rPr>
                <w:sz w:val="20"/>
                <w:szCs w:val="20"/>
              </w:rPr>
            </w:pPr>
            <w:r w:rsidRPr="00E93C4B">
              <w:rPr>
                <w:b/>
                <w:bCs/>
                <w:color w:val="000000"/>
                <w:sz w:val="20"/>
                <w:szCs w:val="20"/>
              </w:rPr>
              <w:t>SERVIDOR</w:t>
            </w:r>
          </w:p>
        </w:tc>
        <w:tc>
          <w:tcPr>
            <w:tcW w:w="1225"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1F9F0209" w14:textId="77777777" w:rsidR="00E93C4B" w:rsidRPr="00E93C4B" w:rsidRDefault="00E93C4B" w:rsidP="001D37D2">
            <w:pPr>
              <w:jc w:val="center"/>
              <w:rPr>
                <w:sz w:val="20"/>
                <w:szCs w:val="20"/>
              </w:rPr>
            </w:pPr>
            <w:r w:rsidRPr="00E93C4B">
              <w:rPr>
                <w:b/>
                <w:bCs/>
                <w:color w:val="000000"/>
                <w:sz w:val="20"/>
                <w:szCs w:val="20"/>
              </w:rPr>
              <w:t>MATRÍCULA</w:t>
            </w:r>
          </w:p>
        </w:tc>
        <w:tc>
          <w:tcPr>
            <w:tcW w:w="1243"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321DCADE" w14:textId="77777777" w:rsidR="00E93C4B" w:rsidRPr="00E93C4B" w:rsidRDefault="00E93C4B" w:rsidP="001D37D2">
            <w:pPr>
              <w:jc w:val="center"/>
              <w:rPr>
                <w:sz w:val="20"/>
                <w:szCs w:val="20"/>
              </w:rPr>
            </w:pPr>
            <w:r w:rsidRPr="00E93C4B">
              <w:rPr>
                <w:b/>
                <w:bCs/>
                <w:color w:val="000000"/>
                <w:sz w:val="20"/>
                <w:szCs w:val="20"/>
              </w:rPr>
              <w:t>DESIGNAÇÃO</w:t>
            </w:r>
          </w:p>
        </w:tc>
      </w:tr>
      <w:tr w:rsidR="00E93C4B" w:rsidRPr="00E93C4B" w14:paraId="0CD9907C" w14:textId="77777777" w:rsidTr="00E93C4B">
        <w:trPr>
          <w:trHeight w:hRule="exact" w:val="369"/>
          <w:jc w:val="center"/>
        </w:trPr>
        <w:tc>
          <w:tcPr>
            <w:tcW w:w="5000" w:type="pct"/>
            <w:gridSpan w:val="3"/>
            <w:tcBorders>
              <w:top w:val="single" w:sz="4" w:space="0" w:color="000001"/>
              <w:left w:val="single" w:sz="4" w:space="0" w:color="000001"/>
              <w:bottom w:val="single" w:sz="4" w:space="0" w:color="000001"/>
              <w:right w:val="single" w:sz="4" w:space="0" w:color="000001"/>
            </w:tcBorders>
            <w:shd w:val="clear" w:color="auto" w:fill="auto"/>
            <w:vAlign w:val="center"/>
          </w:tcPr>
          <w:p w14:paraId="5F925BD3" w14:textId="77777777" w:rsidR="00E93C4B" w:rsidRPr="00E93C4B" w:rsidRDefault="00E93C4B" w:rsidP="001D37D2">
            <w:pPr>
              <w:jc w:val="center"/>
              <w:rPr>
                <w:sz w:val="20"/>
                <w:szCs w:val="20"/>
              </w:rPr>
            </w:pPr>
            <w:r w:rsidRPr="00E93C4B">
              <w:rPr>
                <w:b/>
                <w:bCs/>
                <w:color w:val="000000"/>
                <w:sz w:val="20"/>
                <w:szCs w:val="20"/>
              </w:rPr>
              <w:t>Gerência de Regulação, Controle e Avaliação</w:t>
            </w:r>
          </w:p>
        </w:tc>
      </w:tr>
      <w:tr w:rsidR="00E93C4B" w:rsidRPr="00E93C4B" w14:paraId="3D9492D8" w14:textId="77777777" w:rsidTr="00E93C4B">
        <w:trPr>
          <w:trHeight w:hRule="exact" w:val="369"/>
          <w:jc w:val="center"/>
        </w:trPr>
        <w:tc>
          <w:tcPr>
            <w:tcW w:w="2532" w:type="pct"/>
            <w:tcBorders>
              <w:top w:val="single" w:sz="4" w:space="0" w:color="000001"/>
              <w:left w:val="single" w:sz="4" w:space="0" w:color="000001"/>
              <w:bottom w:val="single" w:sz="4" w:space="0" w:color="000001"/>
              <w:right w:val="single" w:sz="4" w:space="0" w:color="000001"/>
            </w:tcBorders>
            <w:shd w:val="clear" w:color="auto" w:fill="auto"/>
            <w:vAlign w:val="center"/>
          </w:tcPr>
          <w:p w14:paraId="1188AEEE" w14:textId="77777777" w:rsidR="00E93C4B" w:rsidRPr="00E93C4B" w:rsidRDefault="00E93C4B" w:rsidP="001D37D2">
            <w:pPr>
              <w:jc w:val="center"/>
              <w:rPr>
                <w:sz w:val="20"/>
                <w:szCs w:val="20"/>
              </w:rPr>
            </w:pPr>
            <w:r w:rsidRPr="00E93C4B">
              <w:rPr>
                <w:color w:val="000000"/>
                <w:sz w:val="20"/>
                <w:szCs w:val="20"/>
              </w:rPr>
              <w:t>Rômulo Debossan Correa</w:t>
            </w:r>
          </w:p>
        </w:tc>
        <w:tc>
          <w:tcPr>
            <w:tcW w:w="1225" w:type="pct"/>
            <w:tcBorders>
              <w:top w:val="single" w:sz="4" w:space="0" w:color="000001"/>
              <w:left w:val="single" w:sz="4" w:space="0" w:color="000001"/>
              <w:bottom w:val="single" w:sz="4" w:space="0" w:color="000001"/>
              <w:right w:val="single" w:sz="4" w:space="0" w:color="000001"/>
            </w:tcBorders>
            <w:shd w:val="clear" w:color="auto" w:fill="auto"/>
            <w:vAlign w:val="center"/>
          </w:tcPr>
          <w:p w14:paraId="43AB97AF" w14:textId="77777777" w:rsidR="00E93C4B" w:rsidRPr="00E93C4B" w:rsidRDefault="00E93C4B" w:rsidP="001D37D2">
            <w:pPr>
              <w:jc w:val="center"/>
              <w:rPr>
                <w:sz w:val="20"/>
                <w:szCs w:val="20"/>
              </w:rPr>
            </w:pPr>
            <w:r w:rsidRPr="00E93C4B">
              <w:rPr>
                <w:color w:val="000000"/>
                <w:sz w:val="20"/>
                <w:szCs w:val="20"/>
              </w:rPr>
              <w:t>062.679</w:t>
            </w:r>
          </w:p>
        </w:tc>
        <w:tc>
          <w:tcPr>
            <w:tcW w:w="1243" w:type="pct"/>
            <w:tcBorders>
              <w:top w:val="single" w:sz="4" w:space="0" w:color="000001"/>
              <w:left w:val="single" w:sz="4" w:space="0" w:color="000001"/>
              <w:bottom w:val="single" w:sz="4" w:space="0" w:color="000001"/>
              <w:right w:val="single" w:sz="4" w:space="0" w:color="000001"/>
            </w:tcBorders>
            <w:shd w:val="clear" w:color="auto" w:fill="auto"/>
            <w:vAlign w:val="center"/>
          </w:tcPr>
          <w:p w14:paraId="28E6E965" w14:textId="77777777" w:rsidR="00E93C4B" w:rsidRPr="00E93C4B" w:rsidRDefault="00E93C4B" w:rsidP="001D37D2">
            <w:pPr>
              <w:jc w:val="center"/>
              <w:rPr>
                <w:sz w:val="20"/>
                <w:szCs w:val="20"/>
              </w:rPr>
            </w:pPr>
            <w:r w:rsidRPr="00E93C4B">
              <w:rPr>
                <w:color w:val="000000"/>
                <w:sz w:val="20"/>
                <w:szCs w:val="20"/>
              </w:rPr>
              <w:t>Superior Imediato</w:t>
            </w:r>
          </w:p>
        </w:tc>
      </w:tr>
      <w:tr w:rsidR="00E93C4B" w:rsidRPr="00E93C4B" w14:paraId="55850268" w14:textId="77777777" w:rsidTr="00E93C4B">
        <w:trPr>
          <w:trHeight w:hRule="exact" w:val="369"/>
          <w:jc w:val="center"/>
        </w:trPr>
        <w:tc>
          <w:tcPr>
            <w:tcW w:w="2532" w:type="pct"/>
            <w:tcBorders>
              <w:top w:val="single" w:sz="4" w:space="0" w:color="000001"/>
              <w:left w:val="single" w:sz="4" w:space="0" w:color="000001"/>
              <w:bottom w:val="single" w:sz="4" w:space="0" w:color="000001"/>
              <w:right w:val="single" w:sz="4" w:space="0" w:color="000001"/>
            </w:tcBorders>
            <w:shd w:val="clear" w:color="auto" w:fill="auto"/>
            <w:vAlign w:val="center"/>
          </w:tcPr>
          <w:p w14:paraId="07D2496E" w14:textId="77777777" w:rsidR="00E93C4B" w:rsidRPr="00E93C4B" w:rsidRDefault="00E93C4B" w:rsidP="001D37D2">
            <w:pPr>
              <w:jc w:val="center"/>
              <w:rPr>
                <w:sz w:val="20"/>
                <w:szCs w:val="20"/>
              </w:rPr>
            </w:pPr>
            <w:r w:rsidRPr="00E93C4B">
              <w:rPr>
                <w:color w:val="000000"/>
                <w:sz w:val="20"/>
                <w:szCs w:val="20"/>
              </w:rPr>
              <w:t xml:space="preserve">Caio Coelho Schueng </w:t>
            </w:r>
          </w:p>
        </w:tc>
        <w:tc>
          <w:tcPr>
            <w:tcW w:w="1225" w:type="pct"/>
            <w:tcBorders>
              <w:top w:val="single" w:sz="4" w:space="0" w:color="000001"/>
              <w:left w:val="single" w:sz="4" w:space="0" w:color="000001"/>
              <w:bottom w:val="single" w:sz="4" w:space="0" w:color="000001"/>
              <w:right w:val="single" w:sz="4" w:space="0" w:color="000001"/>
            </w:tcBorders>
            <w:shd w:val="clear" w:color="auto" w:fill="auto"/>
            <w:vAlign w:val="center"/>
          </w:tcPr>
          <w:p w14:paraId="2957B616" w14:textId="77777777" w:rsidR="00E93C4B" w:rsidRPr="00E93C4B" w:rsidRDefault="00E93C4B" w:rsidP="001D37D2">
            <w:pPr>
              <w:jc w:val="center"/>
              <w:rPr>
                <w:sz w:val="20"/>
                <w:szCs w:val="20"/>
              </w:rPr>
            </w:pPr>
            <w:r w:rsidRPr="00E93C4B">
              <w:rPr>
                <w:color w:val="000000"/>
                <w:sz w:val="20"/>
                <w:szCs w:val="20"/>
              </w:rPr>
              <w:t>062.438</w:t>
            </w:r>
          </w:p>
        </w:tc>
        <w:tc>
          <w:tcPr>
            <w:tcW w:w="1243" w:type="pct"/>
            <w:tcBorders>
              <w:top w:val="single" w:sz="4" w:space="0" w:color="000001"/>
              <w:left w:val="single" w:sz="4" w:space="0" w:color="000001"/>
              <w:bottom w:val="single" w:sz="4" w:space="0" w:color="000001"/>
              <w:right w:val="single" w:sz="4" w:space="0" w:color="000001"/>
            </w:tcBorders>
            <w:shd w:val="clear" w:color="auto" w:fill="auto"/>
            <w:vAlign w:val="center"/>
          </w:tcPr>
          <w:p w14:paraId="24F13B84" w14:textId="77777777" w:rsidR="00E93C4B" w:rsidRPr="00E93C4B" w:rsidRDefault="00E93C4B" w:rsidP="001D37D2">
            <w:pPr>
              <w:jc w:val="center"/>
              <w:rPr>
                <w:sz w:val="20"/>
                <w:szCs w:val="20"/>
              </w:rPr>
            </w:pPr>
            <w:r w:rsidRPr="00E93C4B">
              <w:rPr>
                <w:color w:val="000000"/>
                <w:sz w:val="20"/>
                <w:szCs w:val="20"/>
              </w:rPr>
              <w:t>Fiscal Titular</w:t>
            </w:r>
          </w:p>
        </w:tc>
      </w:tr>
      <w:tr w:rsidR="00E93C4B" w:rsidRPr="00E93C4B" w14:paraId="09F72A96" w14:textId="77777777" w:rsidTr="00E93C4B">
        <w:trPr>
          <w:trHeight w:hRule="exact" w:val="690"/>
          <w:jc w:val="center"/>
        </w:trPr>
        <w:tc>
          <w:tcPr>
            <w:tcW w:w="2532" w:type="pct"/>
            <w:tcBorders>
              <w:top w:val="single" w:sz="4" w:space="0" w:color="000001"/>
              <w:left w:val="single" w:sz="4" w:space="0" w:color="000001"/>
              <w:bottom w:val="single" w:sz="4" w:space="0" w:color="000001"/>
              <w:right w:val="single" w:sz="4" w:space="0" w:color="000001"/>
            </w:tcBorders>
            <w:shd w:val="clear" w:color="auto" w:fill="auto"/>
            <w:vAlign w:val="center"/>
          </w:tcPr>
          <w:p w14:paraId="6ABA263F" w14:textId="77777777" w:rsidR="00E93C4B" w:rsidRPr="00E93C4B" w:rsidRDefault="00E93C4B" w:rsidP="001D37D2">
            <w:pPr>
              <w:jc w:val="center"/>
              <w:rPr>
                <w:sz w:val="20"/>
                <w:szCs w:val="20"/>
              </w:rPr>
            </w:pPr>
            <w:r w:rsidRPr="00E93C4B">
              <w:rPr>
                <w:color w:val="000000"/>
                <w:sz w:val="20"/>
                <w:szCs w:val="20"/>
              </w:rPr>
              <w:t>Tathyana Marqui da Silva Gomes dos Santos</w:t>
            </w:r>
          </w:p>
        </w:tc>
        <w:tc>
          <w:tcPr>
            <w:tcW w:w="1225" w:type="pct"/>
            <w:tcBorders>
              <w:top w:val="single" w:sz="4" w:space="0" w:color="000001"/>
              <w:left w:val="single" w:sz="4" w:space="0" w:color="000001"/>
              <w:bottom w:val="single" w:sz="4" w:space="0" w:color="000001"/>
              <w:right w:val="single" w:sz="4" w:space="0" w:color="000001"/>
            </w:tcBorders>
            <w:shd w:val="clear" w:color="auto" w:fill="auto"/>
            <w:vAlign w:val="center"/>
          </w:tcPr>
          <w:p w14:paraId="025A3042" w14:textId="77777777" w:rsidR="00E93C4B" w:rsidRPr="00E93C4B" w:rsidRDefault="00E93C4B" w:rsidP="001D37D2">
            <w:pPr>
              <w:jc w:val="center"/>
              <w:rPr>
                <w:sz w:val="20"/>
                <w:szCs w:val="20"/>
              </w:rPr>
            </w:pPr>
            <w:r w:rsidRPr="00E93C4B">
              <w:rPr>
                <w:color w:val="000000"/>
                <w:sz w:val="20"/>
                <w:szCs w:val="20"/>
              </w:rPr>
              <w:t>299.471</w:t>
            </w:r>
          </w:p>
        </w:tc>
        <w:tc>
          <w:tcPr>
            <w:tcW w:w="1243" w:type="pct"/>
            <w:tcBorders>
              <w:top w:val="single" w:sz="4" w:space="0" w:color="000001"/>
              <w:left w:val="single" w:sz="4" w:space="0" w:color="000001"/>
              <w:bottom w:val="single" w:sz="4" w:space="0" w:color="000001"/>
              <w:right w:val="single" w:sz="4" w:space="0" w:color="000001"/>
            </w:tcBorders>
            <w:shd w:val="clear" w:color="auto" w:fill="auto"/>
            <w:vAlign w:val="center"/>
          </w:tcPr>
          <w:p w14:paraId="58FA00A2" w14:textId="77777777" w:rsidR="00E93C4B" w:rsidRPr="00E93C4B" w:rsidRDefault="00E93C4B" w:rsidP="001D37D2">
            <w:pPr>
              <w:jc w:val="center"/>
              <w:rPr>
                <w:sz w:val="20"/>
                <w:szCs w:val="20"/>
              </w:rPr>
            </w:pPr>
            <w:r w:rsidRPr="00E93C4B">
              <w:rPr>
                <w:color w:val="000000"/>
                <w:sz w:val="20"/>
                <w:szCs w:val="20"/>
              </w:rPr>
              <w:t>Fiscal Titular</w:t>
            </w:r>
          </w:p>
        </w:tc>
      </w:tr>
      <w:tr w:rsidR="00E93C4B" w:rsidRPr="00E93C4B" w14:paraId="54CFF6B6" w14:textId="77777777" w:rsidTr="00E93C4B">
        <w:trPr>
          <w:trHeight w:hRule="exact" w:val="369"/>
          <w:jc w:val="center"/>
        </w:trPr>
        <w:tc>
          <w:tcPr>
            <w:tcW w:w="5000" w:type="pct"/>
            <w:gridSpan w:val="3"/>
            <w:tcBorders>
              <w:top w:val="single" w:sz="4" w:space="0" w:color="000001"/>
              <w:left w:val="single" w:sz="4" w:space="0" w:color="000001"/>
              <w:bottom w:val="single" w:sz="4" w:space="0" w:color="000001"/>
              <w:right w:val="single" w:sz="4" w:space="0" w:color="000001"/>
            </w:tcBorders>
            <w:shd w:val="clear" w:color="auto" w:fill="auto"/>
            <w:vAlign w:val="center"/>
          </w:tcPr>
          <w:p w14:paraId="6A297DE7" w14:textId="77777777" w:rsidR="00E93C4B" w:rsidRPr="00E93C4B" w:rsidRDefault="00E93C4B" w:rsidP="001D37D2">
            <w:pPr>
              <w:jc w:val="center"/>
              <w:rPr>
                <w:sz w:val="20"/>
                <w:szCs w:val="20"/>
              </w:rPr>
            </w:pPr>
            <w:r w:rsidRPr="00E93C4B">
              <w:rPr>
                <w:b/>
                <w:bCs/>
                <w:sz w:val="20"/>
                <w:szCs w:val="20"/>
                <w:u w:val="single"/>
              </w:rPr>
              <w:t>Gestores</w:t>
            </w:r>
          </w:p>
        </w:tc>
      </w:tr>
      <w:tr w:rsidR="00E93C4B" w:rsidRPr="00E93C4B" w14:paraId="40CF5A32" w14:textId="77777777" w:rsidTr="00E93C4B">
        <w:trPr>
          <w:trHeight w:hRule="exact" w:val="369"/>
          <w:jc w:val="center"/>
        </w:trPr>
        <w:tc>
          <w:tcPr>
            <w:tcW w:w="2532" w:type="pct"/>
            <w:tcBorders>
              <w:top w:val="single" w:sz="4" w:space="0" w:color="000001"/>
              <w:left w:val="single" w:sz="4" w:space="0" w:color="000001"/>
              <w:bottom w:val="single" w:sz="4" w:space="0" w:color="000001"/>
              <w:right w:val="single" w:sz="4" w:space="0" w:color="000001"/>
            </w:tcBorders>
            <w:shd w:val="clear" w:color="auto" w:fill="auto"/>
            <w:vAlign w:val="center"/>
          </w:tcPr>
          <w:p w14:paraId="49387E41" w14:textId="77777777" w:rsidR="00E93C4B" w:rsidRPr="00E93C4B" w:rsidRDefault="00E93C4B" w:rsidP="001D37D2">
            <w:pPr>
              <w:jc w:val="center"/>
              <w:rPr>
                <w:sz w:val="20"/>
                <w:szCs w:val="20"/>
              </w:rPr>
            </w:pPr>
            <w:r w:rsidRPr="00E93C4B">
              <w:rPr>
                <w:color w:val="000000"/>
                <w:sz w:val="20"/>
                <w:szCs w:val="20"/>
              </w:rPr>
              <w:t>Diana Roque Ecard</w:t>
            </w:r>
          </w:p>
        </w:tc>
        <w:tc>
          <w:tcPr>
            <w:tcW w:w="1225" w:type="pct"/>
            <w:tcBorders>
              <w:top w:val="single" w:sz="4" w:space="0" w:color="000001"/>
              <w:left w:val="single" w:sz="4" w:space="0" w:color="000001"/>
              <w:bottom w:val="single" w:sz="4" w:space="0" w:color="000001"/>
              <w:right w:val="single" w:sz="4" w:space="0" w:color="000001"/>
            </w:tcBorders>
            <w:shd w:val="clear" w:color="auto" w:fill="auto"/>
            <w:vAlign w:val="center"/>
          </w:tcPr>
          <w:p w14:paraId="17507129" w14:textId="77777777" w:rsidR="00E93C4B" w:rsidRPr="00E93C4B" w:rsidRDefault="00E93C4B" w:rsidP="001D37D2">
            <w:pPr>
              <w:jc w:val="center"/>
              <w:rPr>
                <w:sz w:val="20"/>
                <w:szCs w:val="20"/>
              </w:rPr>
            </w:pPr>
            <w:r w:rsidRPr="00E93C4B">
              <w:rPr>
                <w:color w:val="000000"/>
                <w:sz w:val="20"/>
                <w:szCs w:val="20"/>
              </w:rPr>
              <w:t>063.230</w:t>
            </w:r>
          </w:p>
        </w:tc>
        <w:tc>
          <w:tcPr>
            <w:tcW w:w="1243" w:type="pct"/>
            <w:tcBorders>
              <w:top w:val="single" w:sz="4" w:space="0" w:color="000001"/>
              <w:left w:val="single" w:sz="4" w:space="0" w:color="000001"/>
              <w:bottom w:val="single" w:sz="4" w:space="0" w:color="000001"/>
              <w:right w:val="single" w:sz="4" w:space="0" w:color="000001"/>
            </w:tcBorders>
            <w:shd w:val="clear" w:color="auto" w:fill="auto"/>
            <w:vAlign w:val="center"/>
          </w:tcPr>
          <w:p w14:paraId="0411FACE" w14:textId="77777777" w:rsidR="00E93C4B" w:rsidRPr="00E93C4B" w:rsidRDefault="00E93C4B" w:rsidP="001D37D2">
            <w:pPr>
              <w:jc w:val="center"/>
              <w:rPr>
                <w:sz w:val="20"/>
                <w:szCs w:val="20"/>
              </w:rPr>
            </w:pPr>
            <w:r w:rsidRPr="00E93C4B">
              <w:rPr>
                <w:color w:val="000000"/>
                <w:sz w:val="20"/>
                <w:szCs w:val="20"/>
              </w:rPr>
              <w:t>Gestora Titular</w:t>
            </w:r>
          </w:p>
        </w:tc>
      </w:tr>
      <w:tr w:rsidR="00E93C4B" w:rsidRPr="00E93C4B" w14:paraId="2E3590F0" w14:textId="77777777" w:rsidTr="00E93C4B">
        <w:trPr>
          <w:trHeight w:hRule="exact" w:val="369"/>
          <w:jc w:val="center"/>
        </w:trPr>
        <w:tc>
          <w:tcPr>
            <w:tcW w:w="2532" w:type="pct"/>
            <w:tcBorders>
              <w:top w:val="single" w:sz="4" w:space="0" w:color="000001"/>
              <w:left w:val="single" w:sz="4" w:space="0" w:color="000001"/>
              <w:bottom w:val="single" w:sz="4" w:space="0" w:color="000001"/>
              <w:right w:val="single" w:sz="4" w:space="0" w:color="000001"/>
            </w:tcBorders>
            <w:shd w:val="clear" w:color="auto" w:fill="auto"/>
            <w:vAlign w:val="center"/>
          </w:tcPr>
          <w:p w14:paraId="6DC41431" w14:textId="79050FD2" w:rsidR="00E93C4B" w:rsidRPr="00E93C4B" w:rsidRDefault="00AD42F7" w:rsidP="001D37D2">
            <w:pPr>
              <w:jc w:val="center"/>
              <w:rPr>
                <w:sz w:val="20"/>
                <w:szCs w:val="20"/>
              </w:rPr>
            </w:pPr>
            <w:r w:rsidRPr="00AD42F7">
              <w:rPr>
                <w:color w:val="000000"/>
                <w:sz w:val="20"/>
                <w:szCs w:val="20"/>
                <w:lang w:val="pt-BR"/>
              </w:rPr>
              <w:t>Eduardo da Costa Mendonça de Melo</w:t>
            </w:r>
          </w:p>
        </w:tc>
        <w:tc>
          <w:tcPr>
            <w:tcW w:w="1225" w:type="pct"/>
            <w:tcBorders>
              <w:top w:val="single" w:sz="4" w:space="0" w:color="000001"/>
              <w:left w:val="single" w:sz="4" w:space="0" w:color="000001"/>
              <w:bottom w:val="single" w:sz="4" w:space="0" w:color="000001"/>
              <w:right w:val="single" w:sz="4" w:space="0" w:color="000001"/>
            </w:tcBorders>
            <w:shd w:val="clear" w:color="auto" w:fill="auto"/>
            <w:vAlign w:val="center"/>
          </w:tcPr>
          <w:p w14:paraId="16478873" w14:textId="467646B6" w:rsidR="00E93C4B" w:rsidRPr="00E93C4B" w:rsidRDefault="00AD42F7" w:rsidP="001D37D2">
            <w:pPr>
              <w:jc w:val="center"/>
              <w:rPr>
                <w:sz w:val="20"/>
                <w:szCs w:val="20"/>
              </w:rPr>
            </w:pPr>
            <w:r>
              <w:rPr>
                <w:color w:val="000000"/>
                <w:sz w:val="20"/>
                <w:szCs w:val="20"/>
              </w:rPr>
              <w:t>063.218</w:t>
            </w:r>
          </w:p>
        </w:tc>
        <w:tc>
          <w:tcPr>
            <w:tcW w:w="1243" w:type="pct"/>
            <w:tcBorders>
              <w:top w:val="single" w:sz="4" w:space="0" w:color="000001"/>
              <w:left w:val="single" w:sz="4" w:space="0" w:color="000001"/>
              <w:bottom w:val="single" w:sz="4" w:space="0" w:color="000001"/>
              <w:right w:val="single" w:sz="4" w:space="0" w:color="000001"/>
            </w:tcBorders>
            <w:shd w:val="clear" w:color="auto" w:fill="auto"/>
            <w:vAlign w:val="center"/>
          </w:tcPr>
          <w:p w14:paraId="514A65F0" w14:textId="77777777" w:rsidR="00E93C4B" w:rsidRPr="00E93C4B" w:rsidRDefault="00E93C4B" w:rsidP="001D37D2">
            <w:pPr>
              <w:jc w:val="center"/>
              <w:rPr>
                <w:sz w:val="20"/>
                <w:szCs w:val="20"/>
              </w:rPr>
            </w:pPr>
            <w:r w:rsidRPr="00E93C4B">
              <w:rPr>
                <w:color w:val="000000"/>
                <w:sz w:val="20"/>
                <w:szCs w:val="20"/>
              </w:rPr>
              <w:t>Gestor Substituto</w:t>
            </w:r>
          </w:p>
        </w:tc>
      </w:tr>
    </w:tbl>
    <w:p w14:paraId="6FB539C1" w14:textId="1083E3DC" w:rsidR="004B0375" w:rsidRPr="004B0375" w:rsidRDefault="00E93C4B" w:rsidP="004B0375">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E93C4B">
        <w:rPr>
          <w:rFonts w:ascii="Azo Sans Lt" w:hAnsi="Azo Sans Lt" w:cstheme="minorHAnsi"/>
          <w:bCs/>
          <w:iCs/>
          <w:lang w:val="pt-BR"/>
        </w:rPr>
        <w:t>O fiscal do contrato anotará em registro próprio todas as ocorrências relacionadas com a execução do contrato, indicando dia, mês e ano, bem como o nome dos funcionários eventualmente envolvidos, determinando o que for necessário à regularização das faltas ou defeitos observados e encaminhando os apontamentos à autoridade competente para as providências cabíveis</w:t>
      </w:r>
      <w:r w:rsidR="004B0375" w:rsidRPr="004B0375">
        <w:rPr>
          <w:rFonts w:ascii="Azo Sans Lt" w:hAnsi="Azo Sans Lt" w:cstheme="minorHAnsi"/>
          <w:bCs/>
          <w:iCs/>
        </w:rPr>
        <w:t>.</w:t>
      </w:r>
    </w:p>
    <w:p w14:paraId="38DFFC01" w14:textId="0A95C067" w:rsidR="004B0375" w:rsidRPr="004B0375" w:rsidRDefault="00E93C4B" w:rsidP="004B0375">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E93C4B">
        <w:rPr>
          <w:rFonts w:ascii="Azo Sans Lt" w:hAnsi="Azo Sans Lt" w:cstheme="minorHAnsi"/>
          <w:bCs/>
          <w:iCs/>
          <w:lang w:val="pt-BR"/>
        </w:rPr>
        <w:t>O fiscal designado pela Contratante deverá ter a experiência necessária para o acompanhamento e controle da execução dos serviços e do contrato</w:t>
      </w:r>
      <w:r w:rsidR="004B0375" w:rsidRPr="004B0375">
        <w:rPr>
          <w:rFonts w:ascii="Azo Sans Lt" w:hAnsi="Azo Sans Lt" w:cstheme="minorHAnsi"/>
          <w:bCs/>
          <w:iCs/>
        </w:rPr>
        <w:t>.</w:t>
      </w:r>
    </w:p>
    <w:p w14:paraId="61E244A9" w14:textId="1DBF6A99" w:rsidR="004B0375" w:rsidRPr="004B0375" w:rsidRDefault="00E93C4B" w:rsidP="004B0375">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E93C4B">
        <w:rPr>
          <w:rFonts w:ascii="Azo Sans Lt" w:hAnsi="Azo Sans Lt" w:cstheme="minorHAnsi"/>
          <w:bCs/>
          <w:iCs/>
          <w:lang w:val="pt-BR"/>
        </w:rPr>
        <w:t>A verificação da adequação da prestação do serviço deverá ser realizada com base nos critérios previstos n</w:t>
      </w:r>
      <w:r w:rsidR="00B136FD">
        <w:rPr>
          <w:rFonts w:ascii="Azo Sans Lt" w:hAnsi="Azo Sans Lt" w:cstheme="minorHAnsi"/>
          <w:bCs/>
          <w:iCs/>
          <w:lang w:val="pt-BR"/>
        </w:rPr>
        <w:t>o</w:t>
      </w:r>
      <w:r w:rsidRPr="00E93C4B">
        <w:rPr>
          <w:rFonts w:ascii="Azo Sans Lt" w:hAnsi="Azo Sans Lt" w:cstheme="minorHAnsi"/>
          <w:bCs/>
          <w:iCs/>
          <w:lang w:val="pt-BR"/>
        </w:rPr>
        <w:t xml:space="preserve"> Termo de Referência</w:t>
      </w:r>
      <w:r w:rsidR="008E75EA">
        <w:rPr>
          <w:rFonts w:ascii="Azo Sans Lt" w:hAnsi="Azo Sans Lt" w:cstheme="minorHAnsi"/>
          <w:bCs/>
          <w:iCs/>
        </w:rPr>
        <w:t xml:space="preserve">. </w:t>
      </w:r>
    </w:p>
    <w:p w14:paraId="490CC379" w14:textId="318C216A" w:rsidR="004B0375" w:rsidRDefault="00E93C4B" w:rsidP="004B0375">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E93C4B">
        <w:rPr>
          <w:rFonts w:ascii="Azo Sans Lt" w:hAnsi="Azo Sans Lt" w:cstheme="minorHAnsi"/>
          <w:bCs/>
          <w:iCs/>
          <w:lang w:val="pt-BR"/>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r w:rsidR="004B0375" w:rsidRPr="004B0375">
        <w:rPr>
          <w:rFonts w:ascii="Azo Sans Lt" w:hAnsi="Azo Sans Lt" w:cstheme="minorHAnsi"/>
          <w:bCs/>
          <w:iCs/>
        </w:rPr>
        <w:t>.</w:t>
      </w:r>
    </w:p>
    <w:p w14:paraId="67EAA45D" w14:textId="77777777" w:rsidR="00E93C4B" w:rsidRPr="004B0375" w:rsidRDefault="00E93C4B" w:rsidP="00E93C4B">
      <w:pPr>
        <w:pStyle w:val="PargrafodaLista"/>
        <w:widowControl/>
        <w:tabs>
          <w:tab w:val="left" w:pos="426"/>
        </w:tabs>
        <w:autoSpaceDE/>
        <w:autoSpaceDN/>
        <w:spacing w:before="120" w:after="120" w:line="276" w:lineRule="auto"/>
        <w:ind w:left="0"/>
        <w:jc w:val="both"/>
        <w:rPr>
          <w:rFonts w:ascii="Azo Sans Lt" w:hAnsi="Azo Sans Lt" w:cstheme="minorHAnsi"/>
          <w:bCs/>
          <w:iCs/>
        </w:rPr>
      </w:pPr>
    </w:p>
    <w:p w14:paraId="1ECB67B5" w14:textId="10B99CAF" w:rsidR="00055A35" w:rsidRPr="00E93C4B" w:rsidRDefault="00147A45" w:rsidP="00E93C4B">
      <w:pPr>
        <w:pStyle w:val="Nivel01"/>
        <w:numPr>
          <w:ilvl w:val="0"/>
          <w:numId w:val="27"/>
        </w:numPr>
        <w:rPr>
          <w:rFonts w:ascii="Azo Sans Lt" w:hAnsi="Azo Sans Lt" w:cstheme="minorHAnsi"/>
          <w:sz w:val="22"/>
          <w:szCs w:val="22"/>
        </w:rPr>
      </w:pPr>
      <w:r w:rsidRPr="00E93C4B">
        <w:rPr>
          <w:rFonts w:ascii="Azo Sans Lt" w:hAnsi="Azo Sans Lt" w:cstheme="minorHAnsi"/>
          <w:sz w:val="22"/>
          <w:szCs w:val="22"/>
        </w:rPr>
        <w:t xml:space="preserve"> </w:t>
      </w:r>
      <w:r w:rsidR="00FA3846" w:rsidRPr="00E93C4B">
        <w:rPr>
          <w:rFonts w:ascii="Azo Sans Lt" w:hAnsi="Azo Sans Lt" w:cstheme="minorHAnsi"/>
          <w:sz w:val="22"/>
          <w:szCs w:val="22"/>
        </w:rPr>
        <w:t xml:space="preserve"> </w:t>
      </w:r>
      <w:r w:rsidR="00055A35" w:rsidRPr="00E93C4B">
        <w:rPr>
          <w:rFonts w:ascii="Azo Sans Lt" w:hAnsi="Azo Sans Lt" w:cstheme="minorHAnsi"/>
          <w:sz w:val="22"/>
          <w:szCs w:val="22"/>
        </w:rPr>
        <w:t xml:space="preserve">- </w:t>
      </w:r>
      <w:r w:rsidR="001D32DF" w:rsidRPr="00E93C4B">
        <w:rPr>
          <w:rFonts w:ascii="Azo Sans Lt" w:hAnsi="Azo Sans Lt" w:cstheme="minorHAnsi"/>
          <w:sz w:val="22"/>
          <w:szCs w:val="22"/>
        </w:rPr>
        <w:t>CLÁUSULA DÉCIMA – OBRIGAÇÕES DA CONTRATANTE E DA CONTRATADA</w:t>
      </w:r>
    </w:p>
    <w:p w14:paraId="3C8F79C5" w14:textId="7DA737A5" w:rsidR="00617E05" w:rsidRPr="00617E05" w:rsidRDefault="00E40A97" w:rsidP="00617E05">
      <w:pPr>
        <w:pStyle w:val="PargrafodaLista"/>
        <w:widowControl/>
        <w:numPr>
          <w:ilvl w:val="1"/>
          <w:numId w:val="27"/>
        </w:numPr>
        <w:autoSpaceDE/>
        <w:autoSpaceDN/>
        <w:spacing w:before="120" w:after="120" w:line="276" w:lineRule="auto"/>
        <w:jc w:val="both"/>
        <w:rPr>
          <w:rFonts w:ascii="Azo Sans Lt" w:hAnsi="Azo Sans Lt" w:cstheme="minorHAnsi"/>
          <w:b/>
          <w:bCs/>
        </w:rPr>
      </w:pPr>
      <w:r w:rsidRPr="00617E05">
        <w:rPr>
          <w:rFonts w:ascii="Azo Sans Lt" w:hAnsi="Azo Sans Lt" w:cstheme="minorHAnsi"/>
          <w:b/>
          <w:bCs/>
        </w:rPr>
        <w:t>Caberá à Contratante:</w:t>
      </w:r>
    </w:p>
    <w:p w14:paraId="5FDBFC38" w14:textId="23BEB63D" w:rsidR="009F54AA" w:rsidRDefault="00C4156C" w:rsidP="009F54AA">
      <w:pPr>
        <w:pStyle w:val="PargrafodaLista"/>
        <w:numPr>
          <w:ilvl w:val="2"/>
          <w:numId w:val="27"/>
        </w:numPr>
        <w:tabs>
          <w:tab w:val="left" w:pos="567"/>
        </w:tabs>
        <w:spacing w:before="120" w:after="120"/>
        <w:ind w:left="0" w:firstLine="0"/>
        <w:jc w:val="both"/>
        <w:rPr>
          <w:rFonts w:ascii="Azo Sans Lt" w:hAnsi="Azo Sans Lt" w:cstheme="minorHAnsi"/>
          <w:lang w:val="pt-BR"/>
        </w:rPr>
      </w:pPr>
      <w:r>
        <w:rPr>
          <w:rFonts w:ascii="Azo Sans Lt" w:hAnsi="Azo Sans Lt" w:cstheme="minorHAnsi"/>
          <w:lang w:val="pt-BR"/>
        </w:rPr>
        <w:t xml:space="preserve"> </w:t>
      </w:r>
      <w:r w:rsidR="00E93C4B" w:rsidRPr="00E93C4B">
        <w:rPr>
          <w:rFonts w:ascii="Azo Sans Lt" w:hAnsi="Azo Sans Lt" w:cstheme="minorHAnsi"/>
          <w:lang w:val="pt-BR"/>
        </w:rPr>
        <w:t>Além das obrigações resultantes da aplicação da lei n° 8666/93 e demais normas pertinentes, são obrigações da CONTRATANTE</w:t>
      </w:r>
      <w:r>
        <w:rPr>
          <w:rFonts w:ascii="Azo Sans Lt" w:hAnsi="Azo Sans Lt" w:cstheme="minorHAnsi"/>
          <w:lang w:val="pt-BR"/>
        </w:rPr>
        <w:t>:</w:t>
      </w:r>
    </w:p>
    <w:p w14:paraId="407C77DA" w14:textId="77777777" w:rsidR="00E93C4B" w:rsidRPr="00E93C4B" w:rsidRDefault="00E93C4B" w:rsidP="00E93C4B">
      <w:pPr>
        <w:pStyle w:val="PargrafodaLista"/>
        <w:numPr>
          <w:ilvl w:val="3"/>
          <w:numId w:val="27"/>
        </w:numPr>
        <w:tabs>
          <w:tab w:val="left" w:pos="851"/>
        </w:tabs>
        <w:spacing w:before="120" w:after="120"/>
        <w:ind w:left="0" w:firstLine="0"/>
        <w:jc w:val="both"/>
        <w:rPr>
          <w:rFonts w:ascii="Azo Sans Lt" w:hAnsi="Azo Sans Lt" w:cstheme="minorHAnsi"/>
          <w:lang w:val="pt-BR"/>
        </w:rPr>
      </w:pPr>
      <w:r w:rsidRPr="00E93C4B">
        <w:rPr>
          <w:rFonts w:ascii="Azo Sans Lt" w:hAnsi="Azo Sans Lt" w:cstheme="minorHAnsi"/>
          <w:lang w:val="pt-BR"/>
        </w:rPr>
        <w:lastRenderedPageBreak/>
        <w:t xml:space="preserve">Fiscalizar a execução dos serviços, através de profissional designado para este fim, em conformidade com o contrato. </w:t>
      </w:r>
    </w:p>
    <w:p w14:paraId="07B6AFCE" w14:textId="77777777" w:rsidR="00E93C4B" w:rsidRPr="00E93C4B" w:rsidRDefault="00E93C4B" w:rsidP="00E93C4B">
      <w:pPr>
        <w:pStyle w:val="PargrafodaLista"/>
        <w:numPr>
          <w:ilvl w:val="3"/>
          <w:numId w:val="27"/>
        </w:numPr>
        <w:tabs>
          <w:tab w:val="left" w:pos="851"/>
        </w:tabs>
        <w:spacing w:before="120" w:after="120"/>
        <w:ind w:left="0" w:firstLine="0"/>
        <w:jc w:val="both"/>
        <w:rPr>
          <w:rFonts w:ascii="Azo Sans Lt" w:hAnsi="Azo Sans Lt" w:cstheme="minorHAnsi"/>
          <w:lang w:val="pt-BR"/>
        </w:rPr>
      </w:pPr>
      <w:r w:rsidRPr="00E93C4B">
        <w:rPr>
          <w:rFonts w:ascii="Azo Sans Lt" w:hAnsi="Azo Sans Lt" w:cstheme="minorHAnsi"/>
          <w:lang w:val="pt-BR"/>
        </w:rPr>
        <w:t>Proibir que a CONTRATADA execute tarefas em desacordo com as preestabelecidas.</w:t>
      </w:r>
    </w:p>
    <w:p w14:paraId="6DF3D0FB" w14:textId="77777777" w:rsidR="00E93C4B" w:rsidRPr="00E93C4B" w:rsidRDefault="00E93C4B" w:rsidP="00E93C4B">
      <w:pPr>
        <w:pStyle w:val="PargrafodaLista"/>
        <w:numPr>
          <w:ilvl w:val="3"/>
          <w:numId w:val="27"/>
        </w:numPr>
        <w:tabs>
          <w:tab w:val="left" w:pos="851"/>
        </w:tabs>
        <w:spacing w:before="120" w:after="120"/>
        <w:ind w:left="0" w:firstLine="0"/>
        <w:jc w:val="both"/>
        <w:rPr>
          <w:rFonts w:ascii="Azo Sans Lt" w:hAnsi="Azo Sans Lt" w:cstheme="minorHAnsi"/>
          <w:lang w:val="pt-BR"/>
        </w:rPr>
      </w:pPr>
      <w:r w:rsidRPr="00E93C4B">
        <w:rPr>
          <w:rFonts w:ascii="Azo Sans Lt" w:hAnsi="Azo Sans Lt" w:cstheme="minorHAnsi"/>
          <w:lang w:val="pt-BR"/>
        </w:rPr>
        <w:t xml:space="preserve">Atestar as faturas/notas fiscais da CONTRATADA oriundas da realização dos serviços licitados; </w:t>
      </w:r>
    </w:p>
    <w:p w14:paraId="7FF80C34" w14:textId="77777777" w:rsidR="00E93C4B" w:rsidRPr="00E93C4B" w:rsidRDefault="00E93C4B" w:rsidP="00E93C4B">
      <w:pPr>
        <w:pStyle w:val="PargrafodaLista"/>
        <w:numPr>
          <w:ilvl w:val="3"/>
          <w:numId w:val="27"/>
        </w:numPr>
        <w:tabs>
          <w:tab w:val="left" w:pos="851"/>
        </w:tabs>
        <w:spacing w:before="120" w:after="120"/>
        <w:ind w:left="0" w:firstLine="0"/>
        <w:jc w:val="both"/>
        <w:rPr>
          <w:rFonts w:ascii="Azo Sans Lt" w:hAnsi="Azo Sans Lt" w:cstheme="minorHAnsi"/>
          <w:lang w:val="pt-BR"/>
        </w:rPr>
      </w:pPr>
      <w:r w:rsidRPr="00E93C4B">
        <w:rPr>
          <w:rFonts w:ascii="Azo Sans Lt" w:hAnsi="Azo Sans Lt" w:cstheme="minorHAnsi"/>
          <w:lang w:val="pt-BR"/>
        </w:rPr>
        <w:t>Efetuar as retenções tributárias devidas sobre o valor da Nota Fiscal/Fatura fornecida pela contratada.</w:t>
      </w:r>
    </w:p>
    <w:p w14:paraId="60130B62" w14:textId="77777777" w:rsidR="00E93C4B" w:rsidRPr="00E93C4B" w:rsidRDefault="00E93C4B" w:rsidP="00E93C4B">
      <w:pPr>
        <w:pStyle w:val="PargrafodaLista"/>
        <w:numPr>
          <w:ilvl w:val="3"/>
          <w:numId w:val="27"/>
        </w:numPr>
        <w:tabs>
          <w:tab w:val="left" w:pos="851"/>
        </w:tabs>
        <w:spacing w:before="120" w:after="120"/>
        <w:ind w:left="0" w:firstLine="0"/>
        <w:jc w:val="both"/>
        <w:rPr>
          <w:rFonts w:ascii="Azo Sans Lt" w:hAnsi="Azo Sans Lt" w:cstheme="minorHAnsi"/>
          <w:lang w:val="pt-BR"/>
        </w:rPr>
      </w:pPr>
      <w:r w:rsidRPr="00E93C4B">
        <w:rPr>
          <w:rFonts w:ascii="Azo Sans Lt" w:hAnsi="Azo Sans Lt" w:cstheme="minorHAnsi"/>
          <w:lang w:val="pt-BR"/>
        </w:rPr>
        <w:t>Efetuar os pagamentos devidos nos prazos estabelecidos à contratada;</w:t>
      </w:r>
    </w:p>
    <w:p w14:paraId="3F365553" w14:textId="77777777" w:rsidR="00E93C4B" w:rsidRPr="00E93C4B" w:rsidRDefault="00E93C4B" w:rsidP="00E93C4B">
      <w:pPr>
        <w:pStyle w:val="PargrafodaLista"/>
        <w:numPr>
          <w:ilvl w:val="3"/>
          <w:numId w:val="27"/>
        </w:numPr>
        <w:tabs>
          <w:tab w:val="left" w:pos="851"/>
        </w:tabs>
        <w:spacing w:before="120" w:after="120"/>
        <w:ind w:left="0" w:firstLine="0"/>
        <w:jc w:val="both"/>
        <w:rPr>
          <w:rFonts w:ascii="Azo Sans Lt" w:hAnsi="Azo Sans Lt" w:cstheme="minorHAnsi"/>
          <w:lang w:val="pt-BR"/>
        </w:rPr>
      </w:pPr>
      <w:r w:rsidRPr="00E93C4B">
        <w:rPr>
          <w:rFonts w:ascii="Azo Sans Lt" w:hAnsi="Azo Sans Lt" w:cstheme="minorHAnsi"/>
          <w:lang w:val="pt-BR"/>
        </w:rPr>
        <w:t>Prestar as informações e os devidos esclarecimentos que venham a ser solicitados pela CONTRATADA.</w:t>
      </w:r>
    </w:p>
    <w:p w14:paraId="76EF6D21" w14:textId="5CEA2C38" w:rsidR="00C4156C" w:rsidRPr="00C4156C" w:rsidRDefault="00E93C4B" w:rsidP="00E93C4B">
      <w:pPr>
        <w:pStyle w:val="PargrafodaLista"/>
        <w:numPr>
          <w:ilvl w:val="3"/>
          <w:numId w:val="27"/>
        </w:numPr>
        <w:tabs>
          <w:tab w:val="left" w:pos="851"/>
        </w:tabs>
        <w:spacing w:before="120" w:after="120"/>
        <w:ind w:left="0" w:firstLine="0"/>
        <w:jc w:val="both"/>
        <w:rPr>
          <w:rFonts w:ascii="Azo Sans Lt" w:hAnsi="Azo Sans Lt" w:cstheme="minorHAnsi"/>
          <w:lang w:val="pt-BR"/>
        </w:rPr>
      </w:pPr>
      <w:r w:rsidRPr="00E93C4B">
        <w:rPr>
          <w:rFonts w:ascii="Azo Sans Lt" w:hAnsi="Azo Sans Lt" w:cstheme="minorHAnsi"/>
          <w:lang w:val="pt-BR"/>
        </w:rPr>
        <w:t>Aplicar as penalidades por descumprimento do pactuado no edital</w:t>
      </w:r>
      <w:r w:rsidR="00C4156C" w:rsidRPr="00C4156C">
        <w:rPr>
          <w:rFonts w:ascii="Azo Sans Lt" w:hAnsi="Azo Sans Lt" w:cstheme="minorHAnsi"/>
          <w:lang w:val="pt-BR"/>
        </w:rPr>
        <w:t>.</w:t>
      </w:r>
    </w:p>
    <w:p w14:paraId="5B3A7EF8" w14:textId="51815607" w:rsidR="00E40A97" w:rsidRPr="00FA3846" w:rsidRDefault="00E40A97" w:rsidP="004E079B">
      <w:pPr>
        <w:pStyle w:val="PargrafodaLista"/>
        <w:widowControl/>
        <w:numPr>
          <w:ilvl w:val="1"/>
          <w:numId w:val="27"/>
        </w:numPr>
        <w:tabs>
          <w:tab w:val="left" w:pos="567"/>
        </w:tabs>
        <w:autoSpaceDE/>
        <w:autoSpaceDN/>
        <w:spacing w:before="120" w:after="120" w:line="276" w:lineRule="auto"/>
        <w:ind w:left="426"/>
        <w:jc w:val="both"/>
        <w:rPr>
          <w:rFonts w:ascii="Azo Sans Lt" w:hAnsi="Azo Sans Lt" w:cstheme="minorHAnsi"/>
          <w:b/>
          <w:bCs/>
        </w:rPr>
      </w:pPr>
      <w:r w:rsidRPr="00FA3846">
        <w:rPr>
          <w:rFonts w:ascii="Azo Sans Lt" w:hAnsi="Azo Sans Lt" w:cstheme="minorHAnsi"/>
          <w:b/>
          <w:bCs/>
        </w:rPr>
        <w:t>Das obrigações da Contratada:</w:t>
      </w:r>
    </w:p>
    <w:p w14:paraId="7DD35645" w14:textId="6348A649" w:rsidR="00FA3846" w:rsidRDefault="00FA3846" w:rsidP="0026560F">
      <w:pPr>
        <w:pStyle w:val="PargrafodaLista"/>
        <w:numPr>
          <w:ilvl w:val="2"/>
          <w:numId w:val="27"/>
        </w:numPr>
        <w:tabs>
          <w:tab w:val="left" w:pos="567"/>
        </w:tabs>
        <w:spacing w:before="120" w:after="120"/>
        <w:ind w:left="0" w:firstLine="0"/>
        <w:jc w:val="both"/>
        <w:rPr>
          <w:rFonts w:ascii="Azo Sans Lt" w:hAnsi="Azo Sans Lt" w:cstheme="minorHAnsi"/>
          <w:lang w:val="pt-BR"/>
        </w:rPr>
      </w:pPr>
      <w:r>
        <w:rPr>
          <w:rFonts w:ascii="Azo Sans Lt" w:hAnsi="Azo Sans Lt" w:cstheme="minorHAnsi"/>
          <w:lang w:val="pt-BR"/>
        </w:rPr>
        <w:t xml:space="preserve"> </w:t>
      </w:r>
      <w:r w:rsidRPr="0026560F">
        <w:rPr>
          <w:rFonts w:ascii="Azo Sans Lt" w:hAnsi="Azo Sans Lt" w:cstheme="minorHAnsi"/>
          <w:lang w:val="pt-BR"/>
        </w:rPr>
        <w:t xml:space="preserve"> </w:t>
      </w:r>
      <w:r w:rsidR="00E93C4B" w:rsidRPr="00E93C4B">
        <w:rPr>
          <w:rFonts w:ascii="Azo Sans Lt" w:hAnsi="Azo Sans Lt" w:cstheme="minorHAnsi"/>
          <w:lang w:val="pt-BR"/>
        </w:rPr>
        <w:t>Em cumprimento às suas obrigações, cabem à CONTRATADA, além das obrigações constantes das Condições da Prestação de Serviços e daquelas estabelecidas em lei, sobre licitações</w:t>
      </w:r>
      <w:r w:rsidR="00C4156C">
        <w:rPr>
          <w:rFonts w:ascii="Azo Sans Lt" w:hAnsi="Azo Sans Lt" w:cstheme="minorHAnsi"/>
          <w:lang w:val="pt-BR"/>
        </w:rPr>
        <w:t>:</w:t>
      </w:r>
    </w:p>
    <w:p w14:paraId="336807E6" w14:textId="77777777" w:rsidR="00E93C4B" w:rsidRPr="00E93C4B" w:rsidRDefault="00E93C4B" w:rsidP="00E93C4B">
      <w:pPr>
        <w:pStyle w:val="PargrafodaLista"/>
        <w:numPr>
          <w:ilvl w:val="3"/>
          <w:numId w:val="27"/>
        </w:numPr>
        <w:tabs>
          <w:tab w:val="left" w:pos="851"/>
        </w:tabs>
        <w:spacing w:before="120" w:after="120"/>
        <w:ind w:left="0" w:firstLine="0"/>
        <w:jc w:val="both"/>
        <w:rPr>
          <w:rFonts w:ascii="Azo Sans Lt" w:hAnsi="Azo Sans Lt" w:cstheme="minorHAnsi"/>
          <w:lang w:val="pt-BR"/>
        </w:rPr>
      </w:pPr>
      <w:r w:rsidRPr="00E93C4B">
        <w:rPr>
          <w:rFonts w:ascii="Azo Sans Lt" w:hAnsi="Azo Sans Lt" w:cstheme="minorHAnsi"/>
          <w:lang w:val="pt-BR"/>
        </w:rPr>
        <w:t>Executar o serviço objeto deste contrato em estrito acordo com as disposições do Termo de Referência e discriminação da proposta;</w:t>
      </w:r>
    </w:p>
    <w:p w14:paraId="619B7DD9" w14:textId="77777777" w:rsidR="00E93C4B" w:rsidRPr="00E93C4B" w:rsidRDefault="00E93C4B" w:rsidP="00E93C4B">
      <w:pPr>
        <w:pStyle w:val="PargrafodaLista"/>
        <w:numPr>
          <w:ilvl w:val="3"/>
          <w:numId w:val="27"/>
        </w:numPr>
        <w:tabs>
          <w:tab w:val="left" w:pos="851"/>
        </w:tabs>
        <w:spacing w:before="120" w:after="120"/>
        <w:ind w:left="0" w:firstLine="0"/>
        <w:jc w:val="both"/>
        <w:rPr>
          <w:rFonts w:ascii="Azo Sans Lt" w:hAnsi="Azo Sans Lt" w:cstheme="minorHAnsi"/>
          <w:lang w:val="pt-BR"/>
        </w:rPr>
      </w:pPr>
      <w:r w:rsidRPr="00E93C4B">
        <w:rPr>
          <w:rFonts w:ascii="Azo Sans Lt" w:hAnsi="Azo Sans Lt" w:cstheme="minorHAnsi"/>
          <w:lang w:val="pt-BR"/>
        </w:rPr>
        <w:t>Responsabilizar-se pelos danos causados diretamente ao órgão ou entidade contratante ou a terceiros decorrentes de sua culpa ou dolo na execução do Contrato não excluindo ou reduzindo essa responsabilidade a fiscalização ou o acompanhamento pela Contratante;</w:t>
      </w:r>
    </w:p>
    <w:p w14:paraId="6AB70357" w14:textId="77777777" w:rsidR="00E93C4B" w:rsidRPr="00E93C4B" w:rsidRDefault="00E93C4B" w:rsidP="00E93C4B">
      <w:pPr>
        <w:pStyle w:val="PargrafodaLista"/>
        <w:numPr>
          <w:ilvl w:val="3"/>
          <w:numId w:val="27"/>
        </w:numPr>
        <w:tabs>
          <w:tab w:val="left" w:pos="851"/>
        </w:tabs>
        <w:spacing w:before="120" w:after="120"/>
        <w:ind w:left="0" w:firstLine="0"/>
        <w:jc w:val="both"/>
        <w:rPr>
          <w:rFonts w:ascii="Azo Sans Lt" w:hAnsi="Azo Sans Lt" w:cstheme="minorHAnsi"/>
          <w:lang w:val="pt-BR"/>
        </w:rPr>
      </w:pPr>
      <w:r w:rsidRPr="00E93C4B">
        <w:rPr>
          <w:rFonts w:ascii="Azo Sans Lt" w:hAnsi="Azo Sans Lt" w:cstheme="minorHAnsi"/>
          <w:lang w:val="pt-BR"/>
        </w:rPr>
        <w:t>Não realizar associação com outrem, cessão ou transferência total ou parcial do Contrato firmado com a Contratante, bem como a fusão, cisão ou incorporação, sem prévia e expressa anuência do Contratante;</w:t>
      </w:r>
    </w:p>
    <w:p w14:paraId="725B93D6" w14:textId="77777777" w:rsidR="00E93C4B" w:rsidRPr="00E93C4B" w:rsidRDefault="00E93C4B" w:rsidP="00E93C4B">
      <w:pPr>
        <w:pStyle w:val="PargrafodaLista"/>
        <w:numPr>
          <w:ilvl w:val="3"/>
          <w:numId w:val="27"/>
        </w:numPr>
        <w:tabs>
          <w:tab w:val="left" w:pos="851"/>
        </w:tabs>
        <w:spacing w:before="120" w:after="120"/>
        <w:ind w:left="0" w:firstLine="0"/>
        <w:jc w:val="both"/>
        <w:rPr>
          <w:rFonts w:ascii="Azo Sans Lt" w:hAnsi="Azo Sans Lt" w:cstheme="minorHAnsi"/>
          <w:lang w:val="pt-BR"/>
        </w:rPr>
      </w:pPr>
      <w:r w:rsidRPr="00E93C4B">
        <w:rPr>
          <w:rFonts w:ascii="Azo Sans Lt" w:hAnsi="Azo Sans Lt" w:cstheme="minorHAnsi"/>
          <w:lang w:val="pt-BR"/>
        </w:rPr>
        <w:t>Designar preposto para atender aos chamados e exigências da Contratante;</w:t>
      </w:r>
    </w:p>
    <w:p w14:paraId="3DCE6A4C" w14:textId="77777777" w:rsidR="00E93C4B" w:rsidRPr="00E93C4B" w:rsidRDefault="00E93C4B" w:rsidP="00E93C4B">
      <w:pPr>
        <w:pStyle w:val="PargrafodaLista"/>
        <w:numPr>
          <w:ilvl w:val="3"/>
          <w:numId w:val="27"/>
        </w:numPr>
        <w:tabs>
          <w:tab w:val="left" w:pos="851"/>
        </w:tabs>
        <w:spacing w:before="120" w:after="120"/>
        <w:ind w:left="0" w:firstLine="0"/>
        <w:jc w:val="both"/>
        <w:rPr>
          <w:rFonts w:ascii="Azo Sans Lt" w:hAnsi="Azo Sans Lt" w:cstheme="minorHAnsi"/>
          <w:lang w:val="pt-BR"/>
        </w:rPr>
      </w:pPr>
      <w:r w:rsidRPr="00E93C4B">
        <w:rPr>
          <w:rFonts w:ascii="Azo Sans Lt" w:hAnsi="Azo Sans Lt" w:cstheme="minorHAnsi"/>
          <w:lang w:val="pt-BR"/>
        </w:rPr>
        <w:t>Responsabilizar-se integralmente pelos serviços contratados, nos termos da legislação vigente, ou quaisquer outros que vierem a substituí-los, alterá-los ou complementá-los;</w:t>
      </w:r>
    </w:p>
    <w:p w14:paraId="0F78377E" w14:textId="77777777" w:rsidR="00E93C4B" w:rsidRPr="00E93C4B" w:rsidRDefault="00E93C4B" w:rsidP="00E93C4B">
      <w:pPr>
        <w:pStyle w:val="PargrafodaLista"/>
        <w:numPr>
          <w:ilvl w:val="3"/>
          <w:numId w:val="27"/>
        </w:numPr>
        <w:tabs>
          <w:tab w:val="left" w:pos="851"/>
        </w:tabs>
        <w:spacing w:before="120" w:after="120"/>
        <w:ind w:left="0" w:firstLine="0"/>
        <w:jc w:val="both"/>
        <w:rPr>
          <w:rFonts w:ascii="Azo Sans Lt" w:hAnsi="Azo Sans Lt" w:cstheme="minorHAnsi"/>
          <w:lang w:val="pt-BR"/>
        </w:rPr>
      </w:pPr>
      <w:r w:rsidRPr="00E93C4B">
        <w:rPr>
          <w:rFonts w:ascii="Azo Sans Lt" w:hAnsi="Azo Sans Lt" w:cstheme="minorHAnsi"/>
          <w:lang w:val="pt-BR"/>
        </w:rPr>
        <w:t xml:space="preserve">Responsabilizar-se pela disciplina de seus empregados durante a jornada de trabalho e comprometer-se que os mesmos manterão o devido respeito e cortesia, no relacionamento com os usuários, bem como com os servidores da CONTRATANTE; </w:t>
      </w:r>
    </w:p>
    <w:p w14:paraId="162447FC" w14:textId="7228546B" w:rsidR="00E93C4B" w:rsidRPr="00E93C4B" w:rsidRDefault="00E93C4B" w:rsidP="00E93C4B">
      <w:pPr>
        <w:pStyle w:val="PargrafodaLista"/>
        <w:numPr>
          <w:ilvl w:val="3"/>
          <w:numId w:val="27"/>
        </w:numPr>
        <w:tabs>
          <w:tab w:val="left" w:pos="851"/>
        </w:tabs>
        <w:spacing w:before="120" w:after="120"/>
        <w:ind w:left="0" w:firstLine="0"/>
        <w:jc w:val="both"/>
        <w:rPr>
          <w:rFonts w:ascii="Azo Sans Lt" w:hAnsi="Azo Sans Lt" w:cstheme="minorHAnsi"/>
          <w:lang w:val="pt-BR"/>
        </w:rPr>
      </w:pPr>
      <w:r w:rsidRPr="00E93C4B">
        <w:rPr>
          <w:rFonts w:ascii="Azo Sans Lt" w:hAnsi="Azo Sans Lt" w:cstheme="minorHAnsi"/>
          <w:lang w:val="pt-BR"/>
        </w:rPr>
        <w:t>Executar os serviços obedecendo rigorosamente às especificações constantes n</w:t>
      </w:r>
      <w:r w:rsidR="00B136FD">
        <w:rPr>
          <w:rFonts w:ascii="Azo Sans Lt" w:hAnsi="Azo Sans Lt" w:cstheme="minorHAnsi"/>
          <w:lang w:val="pt-BR"/>
        </w:rPr>
        <w:t>o</w:t>
      </w:r>
      <w:r w:rsidRPr="00E93C4B">
        <w:rPr>
          <w:rFonts w:ascii="Azo Sans Lt" w:hAnsi="Azo Sans Lt" w:cstheme="minorHAnsi"/>
          <w:lang w:val="pt-BR"/>
        </w:rPr>
        <w:t xml:space="preserve"> Termo de Referência;</w:t>
      </w:r>
    </w:p>
    <w:p w14:paraId="1D78176A" w14:textId="77777777" w:rsidR="00E93C4B" w:rsidRPr="00E93C4B" w:rsidRDefault="00E93C4B" w:rsidP="00E93C4B">
      <w:pPr>
        <w:pStyle w:val="PargrafodaLista"/>
        <w:numPr>
          <w:ilvl w:val="3"/>
          <w:numId w:val="27"/>
        </w:numPr>
        <w:tabs>
          <w:tab w:val="left" w:pos="851"/>
        </w:tabs>
        <w:spacing w:before="120" w:after="120"/>
        <w:ind w:left="0" w:firstLine="0"/>
        <w:jc w:val="both"/>
        <w:rPr>
          <w:rFonts w:ascii="Azo Sans Lt" w:hAnsi="Azo Sans Lt" w:cstheme="minorHAnsi"/>
          <w:lang w:val="pt-BR"/>
        </w:rPr>
      </w:pPr>
      <w:r w:rsidRPr="00E93C4B">
        <w:rPr>
          <w:rFonts w:ascii="Azo Sans Lt" w:hAnsi="Azo Sans Lt" w:cstheme="minorHAnsi"/>
          <w:lang w:val="pt-BR"/>
        </w:rPr>
        <w:t>Comunicar à Contratante, no prazo máximo de 24 horas de antecedência, os motivos que eventualmente impossibilitem o cumprimento do prazo previsto, com a devida comprovação;</w:t>
      </w:r>
    </w:p>
    <w:p w14:paraId="2B75BD00" w14:textId="77777777" w:rsidR="00E93C4B" w:rsidRPr="00E93C4B" w:rsidRDefault="00E93C4B" w:rsidP="00E93C4B">
      <w:pPr>
        <w:pStyle w:val="PargrafodaLista"/>
        <w:numPr>
          <w:ilvl w:val="3"/>
          <w:numId w:val="27"/>
        </w:numPr>
        <w:tabs>
          <w:tab w:val="left" w:pos="851"/>
        </w:tabs>
        <w:spacing w:before="120" w:after="120"/>
        <w:ind w:left="0" w:firstLine="0"/>
        <w:jc w:val="both"/>
        <w:rPr>
          <w:rFonts w:ascii="Azo Sans Lt" w:hAnsi="Azo Sans Lt" w:cstheme="minorHAnsi"/>
          <w:lang w:val="pt-BR"/>
        </w:rPr>
      </w:pPr>
      <w:r w:rsidRPr="00E93C4B">
        <w:rPr>
          <w:rFonts w:ascii="Azo Sans Lt" w:hAnsi="Azo Sans Lt" w:cstheme="minorHAnsi"/>
          <w:lang w:val="pt-BR"/>
        </w:rPr>
        <w:t>Substituir os materiais e equipamentos considerados inadequados;</w:t>
      </w:r>
    </w:p>
    <w:p w14:paraId="639E3F95" w14:textId="7D38232A" w:rsidR="00E93C4B" w:rsidRPr="00E93C4B" w:rsidRDefault="00E93C4B" w:rsidP="00E93C4B">
      <w:pPr>
        <w:pStyle w:val="PargrafodaLista"/>
        <w:numPr>
          <w:ilvl w:val="3"/>
          <w:numId w:val="27"/>
        </w:numPr>
        <w:tabs>
          <w:tab w:val="left" w:pos="851"/>
        </w:tabs>
        <w:spacing w:before="120" w:after="120"/>
        <w:ind w:left="0" w:firstLine="0"/>
        <w:jc w:val="both"/>
        <w:rPr>
          <w:rFonts w:ascii="Azo Sans Lt" w:hAnsi="Azo Sans Lt" w:cstheme="minorHAnsi"/>
          <w:lang w:val="pt-BR"/>
        </w:rPr>
      </w:pPr>
      <w:r>
        <w:rPr>
          <w:rFonts w:ascii="Azo Sans Lt" w:hAnsi="Azo Sans Lt" w:cstheme="minorHAnsi"/>
          <w:lang w:val="pt-BR"/>
        </w:rPr>
        <w:t xml:space="preserve"> </w:t>
      </w:r>
      <w:r w:rsidRPr="00E93C4B">
        <w:rPr>
          <w:rFonts w:ascii="Azo Sans Lt" w:hAnsi="Azo Sans Lt" w:cstheme="minorHAnsi"/>
          <w:lang w:val="pt-BR"/>
        </w:rPr>
        <w:t xml:space="preserve">Utilizar empregados habilitados e com conhecimentos básicos dos serviços </w:t>
      </w:r>
      <w:r w:rsidRPr="00E93C4B">
        <w:rPr>
          <w:rFonts w:ascii="Azo Sans Lt" w:hAnsi="Azo Sans Lt" w:cstheme="minorHAnsi"/>
          <w:lang w:val="pt-BR"/>
        </w:rPr>
        <w:lastRenderedPageBreak/>
        <w:t>a serem executados, em conformidade com as normas e determinações em vigor;</w:t>
      </w:r>
    </w:p>
    <w:p w14:paraId="3CE56635" w14:textId="377D2DFA" w:rsidR="00E93C4B" w:rsidRPr="00E93C4B" w:rsidRDefault="00E93C4B" w:rsidP="00E93C4B">
      <w:pPr>
        <w:pStyle w:val="PargrafodaLista"/>
        <w:numPr>
          <w:ilvl w:val="3"/>
          <w:numId w:val="27"/>
        </w:numPr>
        <w:tabs>
          <w:tab w:val="left" w:pos="851"/>
        </w:tabs>
        <w:spacing w:before="120" w:after="120"/>
        <w:ind w:left="0" w:firstLine="0"/>
        <w:jc w:val="both"/>
        <w:rPr>
          <w:rFonts w:ascii="Azo Sans Lt" w:hAnsi="Azo Sans Lt" w:cstheme="minorHAnsi"/>
          <w:lang w:val="pt-BR"/>
        </w:rPr>
      </w:pPr>
      <w:r>
        <w:rPr>
          <w:rFonts w:ascii="Azo Sans Lt" w:hAnsi="Azo Sans Lt" w:cstheme="minorHAnsi"/>
          <w:lang w:val="pt-BR"/>
        </w:rPr>
        <w:t xml:space="preserve"> </w:t>
      </w:r>
      <w:r w:rsidRPr="00E93C4B">
        <w:rPr>
          <w:rFonts w:ascii="Azo Sans Lt" w:hAnsi="Azo Sans Lt" w:cstheme="minorHAnsi"/>
          <w:lang w:val="pt-BR"/>
        </w:rPr>
        <w:t>Apresentar os empregados devidamente uniformizados e identificados por meio de crachá, além de provê-los com os Equipamentos de Proteção Individual- EPI, quando for o caso;</w:t>
      </w:r>
    </w:p>
    <w:p w14:paraId="4A8AC92A" w14:textId="27A0D649" w:rsidR="00E93C4B" w:rsidRPr="00E93C4B" w:rsidRDefault="00E93C4B" w:rsidP="00E93C4B">
      <w:pPr>
        <w:pStyle w:val="PargrafodaLista"/>
        <w:numPr>
          <w:ilvl w:val="3"/>
          <w:numId w:val="27"/>
        </w:numPr>
        <w:tabs>
          <w:tab w:val="left" w:pos="851"/>
        </w:tabs>
        <w:spacing w:before="120" w:after="120"/>
        <w:ind w:left="0" w:firstLine="0"/>
        <w:jc w:val="both"/>
        <w:rPr>
          <w:rFonts w:ascii="Azo Sans Lt" w:hAnsi="Azo Sans Lt" w:cstheme="minorHAnsi"/>
          <w:lang w:val="pt-BR"/>
        </w:rPr>
      </w:pPr>
      <w:r>
        <w:rPr>
          <w:rFonts w:ascii="Azo Sans Lt" w:hAnsi="Azo Sans Lt" w:cstheme="minorHAnsi"/>
          <w:lang w:val="pt-BR"/>
        </w:rPr>
        <w:t xml:space="preserve"> </w:t>
      </w:r>
      <w:r w:rsidRPr="00E93C4B">
        <w:rPr>
          <w:rFonts w:ascii="Azo Sans Lt" w:hAnsi="Azo Sans Lt" w:cstheme="minorHAnsi"/>
          <w:lang w:val="pt-BR"/>
        </w:rPr>
        <w:t>Zelar para que sejam cumpridas as normas relativas à segurança e à prevenção de acidentes;</w:t>
      </w:r>
    </w:p>
    <w:p w14:paraId="3B110793" w14:textId="08FB3159" w:rsidR="00E93C4B" w:rsidRPr="00E93C4B" w:rsidRDefault="00E93C4B" w:rsidP="00E93C4B">
      <w:pPr>
        <w:pStyle w:val="PargrafodaLista"/>
        <w:numPr>
          <w:ilvl w:val="3"/>
          <w:numId w:val="27"/>
        </w:numPr>
        <w:tabs>
          <w:tab w:val="left" w:pos="851"/>
        </w:tabs>
        <w:spacing w:before="120" w:after="120"/>
        <w:ind w:left="0" w:firstLine="0"/>
        <w:jc w:val="both"/>
        <w:rPr>
          <w:rFonts w:ascii="Azo Sans Lt" w:hAnsi="Azo Sans Lt" w:cstheme="minorHAnsi"/>
          <w:lang w:val="pt-BR"/>
        </w:rPr>
      </w:pPr>
      <w:r>
        <w:rPr>
          <w:rFonts w:ascii="Azo Sans Lt" w:hAnsi="Azo Sans Lt" w:cstheme="minorHAnsi"/>
          <w:lang w:val="pt-BR"/>
        </w:rPr>
        <w:t xml:space="preserve"> </w:t>
      </w:r>
      <w:r w:rsidRPr="00E93C4B">
        <w:rPr>
          <w:rFonts w:ascii="Azo Sans Lt" w:hAnsi="Azo Sans Lt" w:cstheme="minorHAnsi"/>
          <w:lang w:val="pt-BR"/>
        </w:rPr>
        <w:t>Instruir seus empregados a respeito das atividades a serem desempenhadas, alertando-os a não executar atividades não abrangidas pelo contrato, devendo a Contratada relatar à Contratante toda e qualquer ocorrência neste sentido, a fim de evitar desvio de função;</w:t>
      </w:r>
    </w:p>
    <w:p w14:paraId="51522571" w14:textId="34BB1AAD" w:rsidR="00E93C4B" w:rsidRPr="00E93C4B" w:rsidRDefault="00E93C4B" w:rsidP="00E93C4B">
      <w:pPr>
        <w:pStyle w:val="PargrafodaLista"/>
        <w:numPr>
          <w:ilvl w:val="3"/>
          <w:numId w:val="27"/>
        </w:numPr>
        <w:tabs>
          <w:tab w:val="left" w:pos="851"/>
        </w:tabs>
        <w:spacing w:before="120" w:after="120"/>
        <w:ind w:left="0" w:firstLine="0"/>
        <w:jc w:val="both"/>
        <w:rPr>
          <w:rFonts w:ascii="Azo Sans Lt" w:hAnsi="Azo Sans Lt" w:cstheme="minorHAnsi"/>
          <w:lang w:val="pt-BR"/>
        </w:rPr>
      </w:pPr>
      <w:r>
        <w:rPr>
          <w:rFonts w:ascii="Azo Sans Lt" w:hAnsi="Azo Sans Lt" w:cstheme="minorHAnsi"/>
          <w:lang w:val="pt-BR"/>
        </w:rPr>
        <w:t xml:space="preserve"> </w:t>
      </w:r>
      <w:r w:rsidRPr="00E93C4B">
        <w:rPr>
          <w:rFonts w:ascii="Azo Sans Lt" w:hAnsi="Azo Sans Lt" w:cstheme="minorHAnsi"/>
          <w:lang w:val="pt-BR"/>
        </w:rPr>
        <w:t>Relatar à Contratante toda e qualquer irregularidade verificada no decorrer da prestação dos serviços;</w:t>
      </w:r>
    </w:p>
    <w:p w14:paraId="7CDF3635" w14:textId="62A02512" w:rsidR="00E93C4B" w:rsidRPr="00E93C4B" w:rsidRDefault="00E93C4B" w:rsidP="00E93C4B">
      <w:pPr>
        <w:pStyle w:val="PargrafodaLista"/>
        <w:numPr>
          <w:ilvl w:val="3"/>
          <w:numId w:val="27"/>
        </w:numPr>
        <w:tabs>
          <w:tab w:val="left" w:pos="851"/>
        </w:tabs>
        <w:spacing w:before="120" w:after="120"/>
        <w:ind w:left="0" w:firstLine="0"/>
        <w:jc w:val="both"/>
        <w:rPr>
          <w:rFonts w:ascii="Azo Sans Lt" w:hAnsi="Azo Sans Lt" w:cstheme="minorHAnsi"/>
          <w:lang w:val="pt-BR"/>
        </w:rPr>
      </w:pPr>
      <w:r>
        <w:rPr>
          <w:rFonts w:ascii="Azo Sans Lt" w:hAnsi="Azo Sans Lt" w:cstheme="minorHAnsi"/>
          <w:lang w:val="pt-BR"/>
        </w:rPr>
        <w:t xml:space="preserve"> </w:t>
      </w:r>
      <w:r w:rsidRPr="00E93C4B">
        <w:rPr>
          <w:rFonts w:ascii="Azo Sans Lt" w:hAnsi="Azo Sans Lt" w:cstheme="minorHAnsi"/>
          <w:lang w:val="pt-BR"/>
        </w:rPr>
        <w:t>Guardar sigilo sobre todas as informações obtidas em decorrência do cumprimento do contrato;</w:t>
      </w:r>
    </w:p>
    <w:p w14:paraId="2F7997D7" w14:textId="15AE8139" w:rsidR="00E93C4B" w:rsidRPr="00E93C4B" w:rsidRDefault="00E93C4B" w:rsidP="00E93C4B">
      <w:pPr>
        <w:pStyle w:val="PargrafodaLista"/>
        <w:numPr>
          <w:ilvl w:val="3"/>
          <w:numId w:val="27"/>
        </w:numPr>
        <w:tabs>
          <w:tab w:val="left" w:pos="851"/>
        </w:tabs>
        <w:spacing w:before="120" w:after="120"/>
        <w:ind w:left="0" w:firstLine="0"/>
        <w:jc w:val="both"/>
        <w:rPr>
          <w:rFonts w:ascii="Azo Sans Lt" w:hAnsi="Azo Sans Lt" w:cstheme="minorHAnsi"/>
          <w:lang w:val="pt-BR"/>
        </w:rPr>
      </w:pPr>
      <w:r>
        <w:rPr>
          <w:rFonts w:ascii="Azo Sans Lt" w:hAnsi="Azo Sans Lt" w:cstheme="minorHAnsi"/>
          <w:lang w:val="pt-BR"/>
        </w:rPr>
        <w:t xml:space="preserve"> </w:t>
      </w:r>
      <w:r w:rsidRPr="00E93C4B">
        <w:rPr>
          <w:rFonts w:ascii="Azo Sans Lt" w:hAnsi="Azo Sans Lt" w:cstheme="minorHAnsi"/>
          <w:lang w:val="pt-BR"/>
        </w:rPr>
        <w:t>Não paralisar a prestação dos serviços, por quaisquer motivos, sem aviso prévio de 15 dias à Contratante.</w:t>
      </w:r>
    </w:p>
    <w:p w14:paraId="731A7E44" w14:textId="485BA2B3" w:rsidR="0026560F" w:rsidRPr="00A147A6" w:rsidRDefault="00E93C4B" w:rsidP="00E93C4B">
      <w:pPr>
        <w:pStyle w:val="PargrafodaLista"/>
        <w:numPr>
          <w:ilvl w:val="3"/>
          <w:numId w:val="27"/>
        </w:numPr>
        <w:tabs>
          <w:tab w:val="left" w:pos="851"/>
        </w:tabs>
        <w:spacing w:before="120" w:after="120"/>
        <w:ind w:left="0" w:firstLine="0"/>
        <w:jc w:val="both"/>
        <w:rPr>
          <w:rFonts w:ascii="Azo Sans Lt" w:hAnsi="Azo Sans Lt" w:cstheme="minorHAnsi"/>
          <w:lang w:val="pt-BR"/>
        </w:rPr>
      </w:pPr>
      <w:r>
        <w:rPr>
          <w:rFonts w:ascii="Azo Sans Lt" w:hAnsi="Azo Sans Lt" w:cstheme="minorHAnsi"/>
          <w:lang w:val="pt-BR"/>
        </w:rPr>
        <w:t xml:space="preserve"> </w:t>
      </w:r>
      <w:r w:rsidRPr="00E93C4B">
        <w:rPr>
          <w:rFonts w:ascii="Azo Sans Lt" w:hAnsi="Azo Sans Lt" w:cstheme="minorHAnsi"/>
          <w:lang w:val="pt-BR"/>
        </w:rPr>
        <w:t>A contratada deverá obedecer</w:t>
      </w:r>
      <w:r>
        <w:rPr>
          <w:rFonts w:ascii="Azo Sans Lt" w:hAnsi="Azo Sans Lt" w:cstheme="minorHAnsi"/>
          <w:lang w:val="pt-BR"/>
        </w:rPr>
        <w:t xml:space="preserve"> </w:t>
      </w:r>
      <w:r w:rsidRPr="00E93C4B">
        <w:rPr>
          <w:rFonts w:ascii="Azo Sans Lt" w:hAnsi="Azo Sans Lt" w:cstheme="minorHAnsi"/>
          <w:lang w:val="pt-BR"/>
        </w:rPr>
        <w:t>aos protocolos de glosas técnicas e administrativas da Gerência de Regulação, Controle e Avaliação</w:t>
      </w:r>
      <w:r w:rsidR="00C4156C" w:rsidRPr="00C4156C">
        <w:rPr>
          <w:rFonts w:ascii="Azo Sans Lt" w:hAnsi="Azo Sans Lt" w:cstheme="minorHAnsi"/>
          <w:lang w:val="pt-BR"/>
        </w:rPr>
        <w:t>;</w:t>
      </w:r>
    </w:p>
    <w:p w14:paraId="742EA88C" w14:textId="1337DA7A" w:rsidR="00A229E2" w:rsidRPr="00A229E2" w:rsidRDefault="005F5E8D" w:rsidP="00BE3C4E">
      <w:pPr>
        <w:pStyle w:val="Nivel01"/>
        <w:numPr>
          <w:ilvl w:val="0"/>
          <w:numId w:val="27"/>
        </w:numPr>
        <w:tabs>
          <w:tab w:val="clear" w:pos="567"/>
          <w:tab w:val="left" w:pos="993"/>
        </w:tabs>
        <w:rPr>
          <w:rFonts w:ascii="Azo Sans Lt" w:hAnsi="Azo Sans Lt" w:cstheme="minorHAnsi"/>
          <w:sz w:val="22"/>
          <w:szCs w:val="22"/>
        </w:rPr>
      </w:pPr>
      <w:r>
        <w:rPr>
          <w:rFonts w:ascii="Azo Sans Lt" w:hAnsi="Azo Sans Lt" w:cstheme="minorHAnsi"/>
          <w:sz w:val="22"/>
          <w:szCs w:val="22"/>
        </w:rPr>
        <w:t xml:space="preserve">- </w:t>
      </w:r>
      <w:r w:rsidR="001D32DF" w:rsidRPr="00403108">
        <w:rPr>
          <w:rFonts w:ascii="Azo Sans Lt" w:hAnsi="Azo Sans Lt" w:cstheme="minorHAnsi"/>
          <w:sz w:val="22"/>
          <w:szCs w:val="22"/>
        </w:rPr>
        <w:t>CLÁUSULA DÉCIMA PRIMEIRA – SANÇÕES ADMINISTRATIVAS</w:t>
      </w:r>
    </w:p>
    <w:p w14:paraId="0B630FC8" w14:textId="7BE4A671" w:rsidR="00A229E2" w:rsidRPr="002F2CC8" w:rsidRDefault="006A781D" w:rsidP="002F2CC8">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t xml:space="preserve"> </w:t>
      </w:r>
      <w:r w:rsidRPr="006A781D">
        <w:rPr>
          <w:rFonts w:ascii="Azo Sans Lt" w:hAnsi="Azo Sans Lt" w:cstheme="minorHAnsi"/>
          <w:bCs/>
          <w:iCs/>
          <w:lang w:val="pt-BR"/>
        </w:rPr>
        <w:t>Comete infração administrativa nos termos da Lei nº 8.666, de 1993 e da Lei nº 10.520, de 2002, a Contratada que</w:t>
      </w:r>
      <w:r w:rsidR="00A229E2" w:rsidRPr="002F2CC8">
        <w:rPr>
          <w:rFonts w:ascii="Azo Sans Lt" w:hAnsi="Azo Sans Lt" w:cstheme="minorHAnsi"/>
          <w:bCs/>
          <w:iCs/>
        </w:rPr>
        <w:t>:</w:t>
      </w:r>
    </w:p>
    <w:p w14:paraId="48258AE4" w14:textId="011EB1E1" w:rsidR="00E27B1B" w:rsidRPr="00E27B1B" w:rsidRDefault="006A781D"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6A781D">
        <w:rPr>
          <w:rFonts w:ascii="Azo Sans Lt" w:hAnsi="Azo Sans Lt" w:cstheme="minorHAnsi"/>
          <w:lang w:val="pt-BR"/>
        </w:rPr>
        <w:t>Não assinar o termo de contrato ou aceita/retirar o instrumento equivalente, quando convocado dentro do prazo de validade da proposta</w:t>
      </w:r>
      <w:r w:rsidR="00E27B1B" w:rsidRPr="00E27B1B">
        <w:rPr>
          <w:rFonts w:ascii="Azo Sans Lt" w:hAnsi="Azo Sans Lt" w:cstheme="minorHAnsi"/>
          <w:lang w:val="pt-BR"/>
        </w:rPr>
        <w:t>;</w:t>
      </w:r>
    </w:p>
    <w:p w14:paraId="634E2026" w14:textId="77777777" w:rsidR="00E27B1B" w:rsidRPr="00E27B1B" w:rsidRDefault="00E27B1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Apresentar documentação falsa;</w:t>
      </w:r>
    </w:p>
    <w:p w14:paraId="47342B0B" w14:textId="77777777" w:rsidR="00E27B1B" w:rsidRPr="00E27B1B" w:rsidRDefault="00E27B1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Deixar de entregar os documentos exigidos no certame;</w:t>
      </w:r>
    </w:p>
    <w:p w14:paraId="37642BA6" w14:textId="77777777" w:rsidR="00E27B1B" w:rsidRPr="00E27B1B" w:rsidRDefault="00E27B1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Ensejar o retardamento da execução do objeto;</w:t>
      </w:r>
    </w:p>
    <w:p w14:paraId="18EB534D" w14:textId="77777777" w:rsidR="00E27B1B" w:rsidRPr="00E27B1B" w:rsidRDefault="00E27B1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Não mantiver a proposta;</w:t>
      </w:r>
    </w:p>
    <w:p w14:paraId="16E77C34" w14:textId="77777777" w:rsidR="00E27B1B" w:rsidRPr="00E27B1B" w:rsidRDefault="00E27B1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Cometer fraude fiscal;</w:t>
      </w:r>
    </w:p>
    <w:p w14:paraId="49949874" w14:textId="77777777" w:rsidR="00E27B1B" w:rsidRPr="00E27B1B" w:rsidRDefault="00E27B1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Comportar-se de modo inidôneo;</w:t>
      </w:r>
    </w:p>
    <w:p w14:paraId="455B010F" w14:textId="39A04CD6" w:rsidR="00DF7DA5" w:rsidRPr="00DF7DA5" w:rsidRDefault="006A781D" w:rsidP="00DF7DA5">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t xml:space="preserve"> </w:t>
      </w:r>
      <w:r w:rsidRPr="006A781D">
        <w:rPr>
          <w:rFonts w:ascii="Azo Sans Lt" w:hAnsi="Azo Sans Lt" w:cstheme="minorHAnsi"/>
          <w:bCs/>
          <w:iCs/>
          <w:lang w:val="pt-BR"/>
        </w:rPr>
        <w:t>Considera-se comportamento inidôneo, entre outros, a declaração falsa quanto às condições de participação,</w:t>
      </w:r>
      <w:r w:rsidRPr="006A781D">
        <w:rPr>
          <w:rFonts w:ascii="Azo Sans Lt" w:hAnsi="Azo Sans Lt" w:cstheme="minorHAnsi"/>
          <w:b/>
          <w:bCs/>
          <w:iCs/>
          <w:lang w:val="pt-BR"/>
        </w:rPr>
        <w:t xml:space="preserve"> </w:t>
      </w:r>
      <w:r w:rsidRPr="006A781D">
        <w:rPr>
          <w:rFonts w:ascii="Azo Sans Lt" w:hAnsi="Azo Sans Lt" w:cstheme="minorHAnsi"/>
          <w:bCs/>
          <w:iCs/>
          <w:lang w:val="pt-BR"/>
        </w:rPr>
        <w:t>quanto ao enquadramento como ME e EPP, ou conluio entre os licitantes, em qualquer momento da licitação mesmo após o encerramento da fase de lances</w:t>
      </w:r>
      <w:r w:rsidR="00DF7DA5" w:rsidRPr="00DF7DA5">
        <w:rPr>
          <w:rFonts w:ascii="Azo Sans Lt" w:hAnsi="Azo Sans Lt" w:cstheme="minorHAnsi"/>
          <w:bCs/>
          <w:iCs/>
        </w:rPr>
        <w:t>.</w:t>
      </w:r>
    </w:p>
    <w:p w14:paraId="0E69DE5B" w14:textId="4D72AD17" w:rsidR="00DF7DA5" w:rsidRPr="00DF7DA5" w:rsidRDefault="00DF7DA5" w:rsidP="00DF7DA5">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DF7DA5">
        <w:rPr>
          <w:rFonts w:ascii="Azo Sans Lt" w:hAnsi="Azo Sans Lt" w:cstheme="minorHAnsi"/>
          <w:bCs/>
          <w:iCs/>
        </w:rPr>
        <w:t xml:space="preserve"> </w:t>
      </w:r>
      <w:r w:rsidR="006A781D" w:rsidRPr="006A781D">
        <w:rPr>
          <w:rFonts w:ascii="Azo Sans Lt" w:hAnsi="Azo Sans Lt" w:cstheme="minorHAnsi"/>
          <w:bCs/>
          <w:iCs/>
          <w:lang w:val="pt-BR"/>
        </w:rPr>
        <w:t>Licitante/adjudicatário que cometer quaisquer infrações discriminadas nos subitens anteriores ficará sujeito, sem prejuízo da responsabilidade civil e criminal, às seguintes sanções</w:t>
      </w:r>
      <w:r w:rsidR="00A147A6" w:rsidRPr="00A147A6">
        <w:rPr>
          <w:rFonts w:ascii="Azo Sans Lt" w:hAnsi="Azo Sans Lt" w:cstheme="minorHAnsi"/>
          <w:bCs/>
          <w:iCs/>
          <w:lang w:val="pt-BR"/>
        </w:rPr>
        <w:t>:</w:t>
      </w:r>
    </w:p>
    <w:p w14:paraId="0A306E36" w14:textId="77777777" w:rsidR="006A781D" w:rsidRPr="006A781D" w:rsidRDefault="006A781D" w:rsidP="006A781D">
      <w:pPr>
        <w:pStyle w:val="PargrafodaLista"/>
        <w:widowControl/>
        <w:numPr>
          <w:ilvl w:val="2"/>
          <w:numId w:val="27"/>
        </w:numPr>
        <w:autoSpaceDE/>
        <w:autoSpaceDN/>
        <w:spacing w:before="120" w:after="120"/>
        <w:ind w:left="0" w:firstLine="0"/>
        <w:jc w:val="both"/>
        <w:rPr>
          <w:rFonts w:ascii="Azo Sans Lt" w:hAnsi="Azo Sans Lt" w:cstheme="minorHAnsi"/>
          <w:lang w:val="pt-BR"/>
        </w:rPr>
      </w:pPr>
      <w:r w:rsidRPr="006A781D">
        <w:rPr>
          <w:rFonts w:ascii="Azo Sans Lt" w:hAnsi="Azo Sans Lt" w:cstheme="minorHAnsi"/>
          <w:lang w:val="pt-BR"/>
        </w:rPr>
        <w:t>Advertência;</w:t>
      </w:r>
    </w:p>
    <w:p w14:paraId="5D834A4A" w14:textId="77777777" w:rsidR="006A781D" w:rsidRPr="006A781D" w:rsidRDefault="006A781D" w:rsidP="006A781D">
      <w:pPr>
        <w:pStyle w:val="PargrafodaLista"/>
        <w:widowControl/>
        <w:numPr>
          <w:ilvl w:val="2"/>
          <w:numId w:val="27"/>
        </w:numPr>
        <w:autoSpaceDE/>
        <w:autoSpaceDN/>
        <w:spacing w:before="120" w:after="120"/>
        <w:ind w:left="0" w:firstLine="0"/>
        <w:jc w:val="both"/>
        <w:rPr>
          <w:rFonts w:ascii="Azo Sans Lt" w:hAnsi="Azo Sans Lt" w:cstheme="minorHAnsi"/>
          <w:lang w:val="pt-BR"/>
        </w:rPr>
      </w:pPr>
      <w:r w:rsidRPr="006A781D">
        <w:rPr>
          <w:rFonts w:ascii="Azo Sans Lt" w:hAnsi="Azo Sans Lt" w:cstheme="minorHAnsi"/>
          <w:lang w:val="pt-BR"/>
        </w:rPr>
        <w:lastRenderedPageBreak/>
        <w:t xml:space="preserve">Multa compensatória no percentual de até 10% (dez por cento), calculada sobre o valor total do contrato, pela recusa em assiná-lo, no prazo máximo de 05 (cinco) dias úteis, após regularmente convocada, sem prejuízo da aplicação de outras sanções previstas ; </w:t>
      </w:r>
    </w:p>
    <w:p w14:paraId="14E91E91" w14:textId="77777777" w:rsidR="006A781D" w:rsidRPr="006A781D" w:rsidRDefault="006A781D" w:rsidP="006A781D">
      <w:pPr>
        <w:pStyle w:val="PargrafodaLista"/>
        <w:widowControl/>
        <w:numPr>
          <w:ilvl w:val="2"/>
          <w:numId w:val="27"/>
        </w:numPr>
        <w:autoSpaceDE/>
        <w:autoSpaceDN/>
        <w:spacing w:before="120" w:after="120"/>
        <w:ind w:left="0" w:firstLine="0"/>
        <w:jc w:val="both"/>
        <w:rPr>
          <w:rFonts w:ascii="Azo Sans Lt" w:hAnsi="Azo Sans Lt" w:cstheme="minorHAnsi"/>
          <w:lang w:val="pt-BR"/>
        </w:rPr>
      </w:pPr>
      <w:r w:rsidRPr="006A781D">
        <w:rPr>
          <w:rFonts w:ascii="Azo Sans Lt" w:hAnsi="Azo Sans Lt" w:cstheme="minorHAnsi"/>
          <w:lang w:val="pt-BR"/>
        </w:rPr>
        <w:t xml:space="preserve">Multa compensatória no percentual de até 5% (cinco por cento) do valor da fatura correspondente ao mês em que foi constatada a falta; </w:t>
      </w:r>
    </w:p>
    <w:p w14:paraId="7A59765F" w14:textId="77777777" w:rsidR="006A781D" w:rsidRPr="006A781D" w:rsidRDefault="006A781D" w:rsidP="006A781D">
      <w:pPr>
        <w:pStyle w:val="PargrafodaLista"/>
        <w:widowControl/>
        <w:numPr>
          <w:ilvl w:val="2"/>
          <w:numId w:val="27"/>
        </w:numPr>
        <w:autoSpaceDE/>
        <w:autoSpaceDN/>
        <w:spacing w:before="120" w:after="120"/>
        <w:ind w:left="0" w:firstLine="0"/>
        <w:jc w:val="both"/>
        <w:rPr>
          <w:rFonts w:ascii="Azo Sans Lt" w:hAnsi="Azo Sans Lt" w:cstheme="minorHAnsi"/>
          <w:lang w:val="pt-BR"/>
        </w:rPr>
      </w:pPr>
      <w:r w:rsidRPr="006A781D">
        <w:rPr>
          <w:rFonts w:ascii="Azo Sans Lt" w:hAnsi="Azo Sans Lt" w:cstheme="minorHAnsi"/>
          <w:lang w:val="pt-BR"/>
        </w:rPr>
        <w:t>Multa moratória no percentual correspondente a 0,5% (meio por cento), calculada sobre o valor total do contrato, por dia de inadimplência, até o limite máximo de 10% (dez por cento), ou seja, por 20 (vinte) dias, o que poderá ensejar a rescisão do contrato;</w:t>
      </w:r>
    </w:p>
    <w:p w14:paraId="25C3AB0E" w14:textId="77777777" w:rsidR="006A781D" w:rsidRPr="006A781D" w:rsidRDefault="006A781D" w:rsidP="006A781D">
      <w:pPr>
        <w:pStyle w:val="PargrafodaLista"/>
        <w:widowControl/>
        <w:numPr>
          <w:ilvl w:val="2"/>
          <w:numId w:val="27"/>
        </w:numPr>
        <w:autoSpaceDE/>
        <w:autoSpaceDN/>
        <w:spacing w:before="120" w:after="120"/>
        <w:ind w:left="0" w:firstLine="0"/>
        <w:jc w:val="both"/>
        <w:rPr>
          <w:rFonts w:ascii="Azo Sans Lt" w:hAnsi="Azo Sans Lt" w:cstheme="minorHAnsi"/>
          <w:lang w:val="pt-BR"/>
        </w:rPr>
      </w:pPr>
      <w:r w:rsidRPr="006A781D">
        <w:rPr>
          <w:rFonts w:ascii="Azo Sans Lt" w:hAnsi="Azo Sans Lt" w:cstheme="minorHAnsi"/>
          <w:lang w:val="pt-BR"/>
        </w:rPr>
        <w:t>Multa moratória no percentual de 10% (dez por cento), calculada sobre o valor total da contratação, pela inadimplência além do prazo acima, o que poderá ensejar a rescisão do contrato;</w:t>
      </w:r>
    </w:p>
    <w:p w14:paraId="57AFAB2D" w14:textId="77777777" w:rsidR="006A781D" w:rsidRPr="006A781D" w:rsidRDefault="006A781D" w:rsidP="006A781D">
      <w:pPr>
        <w:pStyle w:val="PargrafodaLista"/>
        <w:widowControl/>
        <w:numPr>
          <w:ilvl w:val="2"/>
          <w:numId w:val="27"/>
        </w:numPr>
        <w:autoSpaceDE/>
        <w:autoSpaceDN/>
        <w:spacing w:before="120" w:after="120"/>
        <w:ind w:left="0" w:firstLine="0"/>
        <w:jc w:val="both"/>
        <w:rPr>
          <w:rFonts w:ascii="Azo Sans Lt" w:hAnsi="Azo Sans Lt" w:cstheme="minorHAnsi"/>
          <w:lang w:val="pt-BR"/>
        </w:rPr>
      </w:pPr>
      <w:r w:rsidRPr="006A781D">
        <w:rPr>
          <w:rFonts w:ascii="Azo Sans Lt" w:hAnsi="Azo Sans Lt" w:cstheme="minorHAnsi"/>
          <w:lang w:val="pt-BR"/>
        </w:rPr>
        <w:t>Suspensão temporária de participação em licitação e impedimento de contratar com a Administração, por prazo não superior a 2 (dois) anos;</w:t>
      </w:r>
    </w:p>
    <w:p w14:paraId="78C3600C" w14:textId="77777777" w:rsidR="006A781D" w:rsidRPr="006A781D" w:rsidRDefault="006A781D" w:rsidP="006A781D">
      <w:pPr>
        <w:pStyle w:val="PargrafodaLista"/>
        <w:widowControl/>
        <w:numPr>
          <w:ilvl w:val="2"/>
          <w:numId w:val="27"/>
        </w:numPr>
        <w:autoSpaceDE/>
        <w:autoSpaceDN/>
        <w:spacing w:before="120" w:after="120"/>
        <w:ind w:left="0" w:firstLine="0"/>
        <w:jc w:val="both"/>
        <w:rPr>
          <w:rFonts w:ascii="Azo Sans Lt" w:hAnsi="Azo Sans Lt" w:cstheme="minorHAnsi"/>
          <w:lang w:val="pt-BR"/>
        </w:rPr>
      </w:pPr>
      <w:r w:rsidRPr="006A781D">
        <w:rPr>
          <w:rFonts w:ascii="Azo Sans Lt" w:hAnsi="Azo Sans Lt" w:cstheme="minorHAnsi"/>
          <w:lang w:val="pt-BR"/>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após decorrido o prazo da sanção aplicada com base na alínea anterior;</w:t>
      </w:r>
    </w:p>
    <w:p w14:paraId="4EC39CA5" w14:textId="77777777" w:rsidR="006A781D" w:rsidRPr="006A781D" w:rsidRDefault="006A781D" w:rsidP="006A781D">
      <w:pPr>
        <w:pStyle w:val="PargrafodaLista"/>
        <w:widowControl/>
        <w:numPr>
          <w:ilvl w:val="2"/>
          <w:numId w:val="27"/>
        </w:numPr>
        <w:autoSpaceDE/>
        <w:autoSpaceDN/>
        <w:spacing w:before="120" w:after="120"/>
        <w:ind w:left="0" w:firstLine="0"/>
        <w:jc w:val="both"/>
        <w:rPr>
          <w:rFonts w:ascii="Azo Sans Lt" w:hAnsi="Azo Sans Lt" w:cstheme="minorHAnsi"/>
          <w:lang w:val="pt-BR"/>
        </w:rPr>
      </w:pPr>
      <w:r w:rsidRPr="006A781D">
        <w:rPr>
          <w:rFonts w:ascii="Azo Sans Lt" w:hAnsi="Azo Sans Lt" w:cstheme="minorHAnsi"/>
          <w:lang w:val="pt-BR"/>
        </w:rPr>
        <w:t>As multas e outras sanções aplicadas só poderão ser relevadas, motivadamente e por conveniência administrativa, mediante ato da Administração, devidamente justificado;</w:t>
      </w:r>
    </w:p>
    <w:p w14:paraId="338C9480" w14:textId="4D9B3527" w:rsidR="006A781D" w:rsidRPr="006A781D" w:rsidRDefault="00B340FE" w:rsidP="006A781D">
      <w:pPr>
        <w:pStyle w:val="PargrafodaLista"/>
        <w:widowControl/>
        <w:numPr>
          <w:ilvl w:val="2"/>
          <w:numId w:val="27"/>
        </w:numPr>
        <w:autoSpaceDE/>
        <w:autoSpaceDN/>
        <w:spacing w:before="120" w:after="120"/>
        <w:ind w:left="0" w:firstLine="0"/>
        <w:jc w:val="both"/>
        <w:rPr>
          <w:rFonts w:ascii="Azo Sans Lt" w:hAnsi="Azo Sans Lt" w:cstheme="minorHAnsi"/>
          <w:lang w:val="pt-BR"/>
        </w:rPr>
      </w:pPr>
      <w:r w:rsidRPr="00B3638E">
        <w:rPr>
          <w:rFonts w:ascii="Azo Sans Lt" w:hAnsi="Azo Sans Lt" w:cstheme="minorHAnsi"/>
          <w:lang w:val="pt-BR"/>
        </w:rPr>
        <w:t>As sanções de advertência, de suspensão temporária de participação em licitação e impedimento de contratar com a Administração e da declaração de inidoneidade para licitar ou contratar com a Administração Pública poderão ser aplicadas juntamente com a sanção de multa, facultada a defesa prévia do interessado, no respectivo processo, no prazo de 5 (cinco) dias úteis</w:t>
      </w:r>
      <w:r w:rsidR="006A781D" w:rsidRPr="006A781D">
        <w:rPr>
          <w:rFonts w:ascii="Azo Sans Lt" w:hAnsi="Azo Sans Lt" w:cstheme="minorHAnsi"/>
          <w:lang w:val="pt-BR"/>
        </w:rPr>
        <w:t xml:space="preserve">; </w:t>
      </w:r>
    </w:p>
    <w:p w14:paraId="45453683" w14:textId="680E74E6" w:rsidR="006A781D" w:rsidRPr="006A781D" w:rsidRDefault="006A781D" w:rsidP="006A781D">
      <w:pPr>
        <w:pStyle w:val="PargrafodaLista"/>
        <w:widowControl/>
        <w:numPr>
          <w:ilvl w:val="2"/>
          <w:numId w:val="27"/>
        </w:numPr>
        <w:autoSpaceDE/>
        <w:autoSpaceDN/>
        <w:spacing w:before="120" w:after="120"/>
        <w:ind w:left="0" w:firstLine="0"/>
        <w:jc w:val="both"/>
        <w:rPr>
          <w:rFonts w:ascii="Azo Sans Lt" w:hAnsi="Azo Sans Lt" w:cstheme="minorHAnsi"/>
          <w:lang w:val="pt-BR"/>
        </w:rPr>
      </w:pPr>
      <w:r>
        <w:rPr>
          <w:rFonts w:ascii="Azo Sans Lt" w:hAnsi="Azo Sans Lt" w:cstheme="minorHAnsi"/>
          <w:lang w:val="pt-BR"/>
        </w:rPr>
        <w:t xml:space="preserve"> </w:t>
      </w:r>
      <w:r w:rsidRPr="006A781D">
        <w:rPr>
          <w:rFonts w:ascii="Azo Sans Lt" w:hAnsi="Azo Sans Lt" w:cstheme="minorHAnsi"/>
          <w:lang w:val="pt-BR"/>
        </w:rPr>
        <w:t>A aplicação de quaisquer das penalidades previstas realizar-se–á em processo administrativo que assegurará o contraditório e a ampla defesa ao licitante/adjudicatário, observando-se o procedimento previsto na Lei n.º 8.666/93</w:t>
      </w:r>
      <w:r>
        <w:rPr>
          <w:rFonts w:ascii="Azo Sans Lt" w:hAnsi="Azo Sans Lt" w:cstheme="minorHAnsi"/>
          <w:lang w:val="pt-BR"/>
        </w:rPr>
        <w:t>.</w:t>
      </w:r>
    </w:p>
    <w:p w14:paraId="32EB3BB1" w14:textId="26DE250E" w:rsidR="00763341" w:rsidRPr="00763341" w:rsidRDefault="00763341"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380F2F">
        <w:rPr>
          <w:rFonts w:ascii="Azo Sans Lt" w:hAnsi="Azo Sans Lt" w:cstheme="minorHAnsi"/>
          <w:sz w:val="22"/>
          <w:szCs w:val="22"/>
        </w:rPr>
        <w:t>CLÁUSULA DÉCIMA SEGUNDA – RESCISÃO</w:t>
      </w:r>
    </w:p>
    <w:p w14:paraId="3A2EA718" w14:textId="0F322D4F" w:rsidR="00A51A38" w:rsidRPr="00A51A38" w:rsidRDefault="00A51A38" w:rsidP="00A51A38">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t xml:space="preserve"> </w:t>
      </w:r>
      <w:r w:rsidRPr="00A51A38">
        <w:rPr>
          <w:rFonts w:ascii="Azo Sans Lt" w:hAnsi="Azo Sans Lt" w:cstheme="minorHAnsi"/>
          <w:bCs/>
          <w:iCs/>
        </w:rPr>
        <w:t>O inadimplemento de cláusula estabelecida n</w:t>
      </w:r>
      <w:r w:rsidR="00B136FD">
        <w:rPr>
          <w:rFonts w:ascii="Azo Sans Lt" w:hAnsi="Azo Sans Lt" w:cstheme="minorHAnsi"/>
          <w:bCs/>
          <w:iCs/>
        </w:rPr>
        <w:t>o</w:t>
      </w:r>
      <w:r w:rsidRPr="00A51A38">
        <w:rPr>
          <w:rFonts w:ascii="Azo Sans Lt" w:hAnsi="Azo Sans Lt" w:cstheme="minorHAnsi"/>
          <w:bCs/>
          <w:iCs/>
        </w:rPr>
        <w:t xml:space="preserve"> Termo de Referência, bem como na legislação vigente, por parte do fornecedor, assegurará a Secretaria Municipal de Saúde de Nova Friburgo o direito de rescindi-la, mediante notificação, com prova de recebimento.</w:t>
      </w:r>
    </w:p>
    <w:p w14:paraId="1824FD72" w14:textId="257ADC60" w:rsidR="00A51A38" w:rsidRPr="00A51A38" w:rsidRDefault="00A51A38" w:rsidP="00A51A38">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t xml:space="preserve"> </w:t>
      </w:r>
      <w:r w:rsidRPr="00A51A38">
        <w:rPr>
          <w:rFonts w:ascii="Azo Sans Lt" w:hAnsi="Azo Sans Lt" w:cstheme="minorHAnsi"/>
          <w:bCs/>
          <w:iCs/>
        </w:rPr>
        <w:t>Além de outras hipóteses expressamente previstas no artigo 78 da Lei n.º 8.666/1993 constituem motivos para a rescisão do contrato.</w:t>
      </w:r>
    </w:p>
    <w:p w14:paraId="692516BF" w14:textId="4339D8C6" w:rsidR="00A51A38" w:rsidRPr="00A51A38" w:rsidRDefault="00A51A38" w:rsidP="00A51A38">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t xml:space="preserve"> </w:t>
      </w:r>
      <w:r w:rsidRPr="00A51A38">
        <w:rPr>
          <w:rFonts w:ascii="Azo Sans Lt" w:hAnsi="Azo Sans Lt" w:cstheme="minorHAnsi"/>
          <w:bCs/>
          <w:iCs/>
        </w:rPr>
        <w:t>Atraso injustificado na prestação dos serviços, bem como a sua paralisação sem Justa causa e prévia comunicação a Secretaria Municipal de Saúde.</w:t>
      </w:r>
    </w:p>
    <w:p w14:paraId="7CD74273" w14:textId="1D3E0F74" w:rsidR="00A51A38" w:rsidRPr="00A51A38" w:rsidRDefault="00A51A38" w:rsidP="00A51A38">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t xml:space="preserve"> </w:t>
      </w:r>
      <w:r w:rsidRPr="00A51A38">
        <w:rPr>
          <w:rFonts w:ascii="Azo Sans Lt" w:hAnsi="Azo Sans Lt" w:cstheme="minorHAnsi"/>
          <w:bCs/>
          <w:iCs/>
        </w:rPr>
        <w:t>O cometimento reiterado de falhas, comprovadas por meio de registro próprio efetuado pelo representante da Secretaria Municipal de Saúde.</w:t>
      </w:r>
    </w:p>
    <w:p w14:paraId="320B8B30" w14:textId="70E3A1B7" w:rsidR="001D32DF" w:rsidRPr="00A51A38" w:rsidRDefault="00A51A38" w:rsidP="00A51A38">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lastRenderedPageBreak/>
        <w:t xml:space="preserve"> </w:t>
      </w:r>
      <w:r w:rsidRPr="00A51A38">
        <w:rPr>
          <w:rFonts w:ascii="Azo Sans Lt" w:hAnsi="Azo Sans Lt" w:cstheme="minorHAnsi"/>
          <w:bCs/>
          <w:iCs/>
        </w:rPr>
        <w:t>Ao Município de Nova Friburgo é reconhecido o direito de rescisão administrativa, nos termos do artigo 79, inciso I, da Lei n.º 8.666/93, aplicando-se, no que couber, as disposições dos parágrafos primeiro e o segundo do mesmo artigo, bem como as do artigo 80</w:t>
      </w:r>
      <w:r w:rsidR="001D32DF" w:rsidRPr="00A51A38">
        <w:rPr>
          <w:rFonts w:ascii="Azo Sans Lt" w:hAnsi="Azo Sans Lt" w:cstheme="minorHAnsi"/>
          <w:bCs/>
          <w:iCs/>
        </w:rPr>
        <w:t>.</w:t>
      </w:r>
    </w:p>
    <w:p w14:paraId="0D5AF7F3" w14:textId="0AAA9416" w:rsidR="00763341" w:rsidRPr="00763341" w:rsidRDefault="00763341"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DÉCIMA TERCEIRA – VEDAÇÕES </w:t>
      </w:r>
    </w:p>
    <w:p w14:paraId="6C1BCC3A" w14:textId="66275043" w:rsidR="001D32DF"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É vedado à CONTRATADA interromper a execução dos serviços sob alegação de inadimplemento por parte da CONTRATANTE, salvo nos casos previstos em lei.</w:t>
      </w:r>
    </w:p>
    <w:p w14:paraId="044FCB60" w14:textId="256077BB" w:rsidR="00010323" w:rsidRPr="00010323" w:rsidRDefault="00010323" w:rsidP="00010323">
      <w:pPr>
        <w:pStyle w:val="PargrafodaLista"/>
        <w:numPr>
          <w:ilvl w:val="0"/>
          <w:numId w:val="27"/>
        </w:numPr>
        <w:rPr>
          <w:rFonts w:ascii="Azo Sans Lt" w:eastAsiaTheme="majorEastAsia" w:hAnsi="Azo Sans Lt" w:cstheme="minorHAnsi"/>
          <w:b/>
          <w:bCs/>
          <w:lang w:val="pt-BR" w:eastAsia="pt-BR"/>
        </w:rPr>
      </w:pPr>
      <w:r w:rsidRPr="00010323">
        <w:rPr>
          <w:rFonts w:ascii="Azo Sans Lt" w:eastAsiaTheme="majorEastAsia" w:hAnsi="Azo Sans Lt" w:cstheme="minorHAnsi"/>
          <w:b/>
          <w:bCs/>
          <w:lang w:val="pt-BR" w:eastAsia="pt-BR"/>
        </w:rPr>
        <w:t>CLÁUSULA DÉCIMA QUARTA – ALTERAÇÃO SUBJETIVA</w:t>
      </w:r>
    </w:p>
    <w:p w14:paraId="23DC6AA3" w14:textId="57FD6A80" w:rsidR="00010323" w:rsidRDefault="00A147A6" w:rsidP="00CC666F">
      <w:pPr>
        <w:widowControl/>
        <w:numPr>
          <w:ilvl w:val="1"/>
          <w:numId w:val="27"/>
        </w:numPr>
        <w:autoSpaceDE/>
        <w:autoSpaceDN/>
        <w:spacing w:before="120" w:after="120"/>
        <w:ind w:left="0" w:firstLine="0"/>
        <w:jc w:val="both"/>
        <w:rPr>
          <w:rFonts w:ascii="Azo Sans Lt" w:hAnsi="Azo Sans Lt" w:cstheme="minorHAnsi"/>
        </w:rPr>
      </w:pPr>
      <w:r w:rsidRPr="00A147A6">
        <w:rPr>
          <w:rFonts w:ascii="Azo Sans Lt" w:hAnsi="Azo Sans Lt" w:cstheme="minorHAnsi"/>
          <w:lang w:val="pt-BR"/>
        </w:rPr>
        <w:t>É admissível a fusão, cisão ou incorporação da Contratada com/em outra pessoa jurídica, desde que seja observada por esta nova pessoa jurídica todos os requisitos de habilitação exigidos, sejam mantidas as demais cláusulas e condições do contrato, não haja prejuízo à execução do objeto pactuado e haja a anuência expressa da Administração à continuidade do contrato.</w:t>
      </w:r>
    </w:p>
    <w:p w14:paraId="49EC4A23" w14:textId="09C3C298" w:rsidR="00837319" w:rsidRPr="00837319" w:rsidRDefault="00837319" w:rsidP="00BE3C4E">
      <w:pPr>
        <w:pStyle w:val="Nivel01"/>
        <w:numPr>
          <w:ilvl w:val="0"/>
          <w:numId w:val="27"/>
        </w:numPr>
        <w:rPr>
          <w:rFonts w:ascii="Azo Sans Lt" w:hAnsi="Azo Sans Lt" w:cstheme="minorHAnsi"/>
          <w:sz w:val="22"/>
          <w:szCs w:val="22"/>
        </w:rPr>
      </w:pPr>
      <w:bookmarkStart w:id="9" w:name="_Hlk102642670"/>
      <w:r w:rsidRPr="00837319">
        <w:rPr>
          <w:rFonts w:ascii="Azo Sans Lt" w:hAnsi="Azo Sans Lt" w:cstheme="minorHAnsi"/>
          <w:sz w:val="22"/>
          <w:szCs w:val="22"/>
          <w:lang w:val="pt-PT"/>
        </w:rPr>
        <w:t>CLÁUSULA DÉCIMA Q</w:t>
      </w:r>
      <w:r>
        <w:rPr>
          <w:rFonts w:ascii="Azo Sans Lt" w:hAnsi="Azo Sans Lt" w:cstheme="minorHAnsi"/>
          <w:sz w:val="22"/>
          <w:szCs w:val="22"/>
          <w:lang w:val="pt-PT"/>
        </w:rPr>
        <w:t xml:space="preserve">UINTA - </w:t>
      </w:r>
      <w:r w:rsidRPr="00837319">
        <w:rPr>
          <w:rFonts w:ascii="Azo Sans Lt" w:hAnsi="Azo Sans Lt" w:cstheme="minorHAnsi"/>
          <w:sz w:val="22"/>
          <w:szCs w:val="22"/>
          <w:lang w:val="pt-PT"/>
        </w:rPr>
        <w:t>MEDIDAS ACAUTELADORAS</w:t>
      </w:r>
    </w:p>
    <w:p w14:paraId="360CE7CF" w14:textId="1C1E7325" w:rsidR="00837319" w:rsidRDefault="00837319" w:rsidP="00CC666F">
      <w:pPr>
        <w:widowControl/>
        <w:numPr>
          <w:ilvl w:val="1"/>
          <w:numId w:val="27"/>
        </w:numPr>
        <w:autoSpaceDE/>
        <w:autoSpaceDN/>
        <w:spacing w:before="120" w:after="120"/>
        <w:ind w:left="0" w:firstLine="0"/>
        <w:jc w:val="both"/>
        <w:rPr>
          <w:rFonts w:ascii="Azo Sans Lt" w:hAnsi="Azo Sans Lt" w:cstheme="minorHAnsi"/>
        </w:rPr>
      </w:pPr>
      <w:r w:rsidRPr="00CC666F">
        <w:rPr>
          <w:rFonts w:ascii="Azo Sans Lt" w:hAnsi="Azo Sans Lt" w:cstheme="minorHAnsi"/>
        </w:rPr>
        <w:t>Consoantes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2AA8FD78" w14:textId="5F54E0F8" w:rsidR="00837319" w:rsidRPr="00837319" w:rsidRDefault="00837319" w:rsidP="00BE3C4E">
      <w:pPr>
        <w:pStyle w:val="Nivel01"/>
        <w:numPr>
          <w:ilvl w:val="0"/>
          <w:numId w:val="27"/>
        </w:numPr>
        <w:rPr>
          <w:rFonts w:ascii="Azo Sans Lt" w:hAnsi="Azo Sans Lt" w:cstheme="minorHAnsi"/>
          <w:sz w:val="22"/>
          <w:szCs w:val="22"/>
        </w:rPr>
      </w:pPr>
      <w:r w:rsidRPr="00837319">
        <w:rPr>
          <w:rFonts w:ascii="Azo Sans Lt" w:hAnsi="Azo Sans Lt" w:cstheme="minorHAnsi"/>
          <w:sz w:val="22"/>
          <w:szCs w:val="22"/>
          <w:lang w:val="pt-PT"/>
        </w:rPr>
        <w:t xml:space="preserve">CLÁUSULA DÉCIMA SEXTA – </w:t>
      </w:r>
      <w:r>
        <w:rPr>
          <w:rFonts w:ascii="Azo Sans Lt" w:hAnsi="Azo Sans Lt" w:cstheme="minorHAnsi"/>
          <w:sz w:val="22"/>
          <w:szCs w:val="22"/>
          <w:lang w:val="pt-PT"/>
        </w:rPr>
        <w:t xml:space="preserve"> </w:t>
      </w:r>
      <w:r w:rsidRPr="00837319">
        <w:rPr>
          <w:rFonts w:ascii="Azo Sans Lt" w:hAnsi="Azo Sans Lt" w:cstheme="minorHAnsi"/>
          <w:sz w:val="22"/>
          <w:szCs w:val="22"/>
          <w:lang w:val="pt-PT"/>
        </w:rPr>
        <w:t>SUBCONTRATAÇÃO</w:t>
      </w:r>
    </w:p>
    <w:p w14:paraId="564766C7" w14:textId="044E5B1A" w:rsidR="00837319" w:rsidRPr="00837319" w:rsidRDefault="00837319" w:rsidP="00837319">
      <w:pPr>
        <w:widowControl/>
        <w:numPr>
          <w:ilvl w:val="1"/>
          <w:numId w:val="27"/>
        </w:numPr>
        <w:autoSpaceDE/>
        <w:autoSpaceDN/>
        <w:spacing w:before="120" w:after="120"/>
        <w:ind w:left="425"/>
        <w:jc w:val="both"/>
        <w:rPr>
          <w:rFonts w:ascii="Azo Sans Lt" w:hAnsi="Azo Sans Lt" w:cstheme="minorHAnsi"/>
        </w:rPr>
      </w:pPr>
      <w:r w:rsidRPr="00837319">
        <w:rPr>
          <w:rFonts w:ascii="Azo Sans Lt" w:hAnsi="Azo Sans Lt" w:cstheme="minorHAnsi"/>
          <w:lang w:val="pt-BR"/>
        </w:rPr>
        <w:t>Não será admitida a subcontratação do objeto.</w:t>
      </w:r>
    </w:p>
    <w:p w14:paraId="7E3E88D4" w14:textId="49784BDA" w:rsidR="00763341" w:rsidRPr="00763341" w:rsidRDefault="00763341"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bookmarkStart w:id="10" w:name="_Hlk102642787"/>
      <w:r w:rsidR="001D32DF" w:rsidRPr="0075018C">
        <w:rPr>
          <w:rFonts w:ascii="Azo Sans Lt" w:hAnsi="Azo Sans Lt" w:cstheme="minorHAnsi"/>
          <w:sz w:val="22"/>
          <w:szCs w:val="22"/>
        </w:rPr>
        <w:t xml:space="preserve">CLÁUSULA DÉCIMA </w:t>
      </w:r>
      <w:r w:rsidR="00837319">
        <w:rPr>
          <w:rFonts w:ascii="Azo Sans Lt" w:hAnsi="Azo Sans Lt" w:cstheme="minorHAnsi"/>
          <w:sz w:val="22"/>
          <w:szCs w:val="22"/>
        </w:rPr>
        <w:t>SÉTIMA</w:t>
      </w:r>
      <w:r w:rsidR="001D32DF" w:rsidRPr="0075018C">
        <w:rPr>
          <w:rFonts w:ascii="Azo Sans Lt" w:hAnsi="Azo Sans Lt" w:cstheme="minorHAnsi"/>
          <w:sz w:val="22"/>
          <w:szCs w:val="22"/>
        </w:rPr>
        <w:t xml:space="preserve"> </w:t>
      </w:r>
      <w:bookmarkEnd w:id="10"/>
      <w:r w:rsidR="001D32DF" w:rsidRPr="0075018C">
        <w:rPr>
          <w:rFonts w:ascii="Azo Sans Lt" w:hAnsi="Azo Sans Lt" w:cstheme="minorHAnsi"/>
          <w:sz w:val="22"/>
          <w:szCs w:val="22"/>
        </w:rPr>
        <w:t>– ALTERAÇÕES</w:t>
      </w:r>
    </w:p>
    <w:bookmarkEnd w:id="9"/>
    <w:p w14:paraId="4A2117CD"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Eventuais alterações contratuais reger-se-ão pela disciplina do art. 65 da Lei nº 8.666, de 1993.</w:t>
      </w:r>
    </w:p>
    <w:p w14:paraId="729AF0D5"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A CONTRATADA é obrigada a aceitar, nas mesmas condições contratuais, os acréscimos ou supressões que se fizerem necessários, até o limite de 25% (vinte e cinco por cento) do valor inicial atualizado do contrato.</w:t>
      </w:r>
    </w:p>
    <w:p w14:paraId="108FF791" w14:textId="779A13A6"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As supressões resultantes de acordo celebrado entre as partes contratantes poderão exceder o limite de 25% (vinte e cinco por cento) do valor inicial atualizado do contrato.</w:t>
      </w:r>
    </w:p>
    <w:p w14:paraId="1512E8FE" w14:textId="5F9866C6" w:rsidR="000F2826" w:rsidRPr="000F2826" w:rsidRDefault="000F2826"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DÉCIMA </w:t>
      </w:r>
      <w:r w:rsidR="00837319">
        <w:rPr>
          <w:rFonts w:ascii="Azo Sans Lt" w:hAnsi="Azo Sans Lt" w:cstheme="minorHAnsi"/>
          <w:sz w:val="22"/>
          <w:szCs w:val="22"/>
        </w:rPr>
        <w:t>OITAVA</w:t>
      </w:r>
      <w:r w:rsidR="001D32DF" w:rsidRPr="0075018C">
        <w:rPr>
          <w:rFonts w:ascii="Azo Sans Lt" w:hAnsi="Azo Sans Lt" w:cstheme="minorHAnsi"/>
          <w:sz w:val="22"/>
          <w:szCs w:val="22"/>
        </w:rPr>
        <w:t xml:space="preserve"> - DOS CASOS OMISSOS.</w:t>
      </w:r>
    </w:p>
    <w:p w14:paraId="3B35482C" w14:textId="6DC9F3C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Os casos omissos serão decididos pela CONTRATANTE, segundo as disposições contidas na Lei nº 8.666, de 1993, na Lei nº 10.520, de 2002 e demais normas federais de licitações e contratos administrativos e, subsidiariamente, segundo as disposições contidas na Lei nº 8.078, de 1990 - Código de Defesa do Consumidor - e normas e princípios gerais dos contratos.</w:t>
      </w:r>
    </w:p>
    <w:p w14:paraId="23811D85" w14:textId="351167A7" w:rsidR="000F2826" w:rsidRPr="000F2826" w:rsidRDefault="000F2826"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lastRenderedPageBreak/>
        <w:t xml:space="preserve">- </w:t>
      </w:r>
      <w:bookmarkStart w:id="11" w:name="_Hlk102642866"/>
      <w:r w:rsidR="001D32DF" w:rsidRPr="0075018C">
        <w:rPr>
          <w:rFonts w:ascii="Azo Sans Lt" w:hAnsi="Azo Sans Lt" w:cstheme="minorHAnsi"/>
          <w:sz w:val="22"/>
          <w:szCs w:val="22"/>
        </w:rPr>
        <w:t xml:space="preserve">CLÁUSULA DÉCIMA </w:t>
      </w:r>
      <w:r w:rsidR="00837319">
        <w:rPr>
          <w:rFonts w:ascii="Azo Sans Lt" w:hAnsi="Azo Sans Lt" w:cstheme="minorHAnsi"/>
          <w:sz w:val="22"/>
          <w:szCs w:val="22"/>
        </w:rPr>
        <w:t>NONA</w:t>
      </w:r>
      <w:r w:rsidR="001D32DF" w:rsidRPr="0075018C">
        <w:rPr>
          <w:rFonts w:ascii="Azo Sans Lt" w:hAnsi="Azo Sans Lt" w:cstheme="minorHAnsi"/>
          <w:sz w:val="22"/>
          <w:szCs w:val="22"/>
        </w:rPr>
        <w:t xml:space="preserve"> – PUBLICAÇÃO</w:t>
      </w:r>
      <w:bookmarkEnd w:id="11"/>
    </w:p>
    <w:p w14:paraId="5CFD7C79"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Incumbirá à CONTRATANTE providenciar a publicação deste instrumento, por extrato, no Diário Oficial da União, no prazo previsto na Lei nº 8.666, de 1993.</w:t>
      </w:r>
    </w:p>
    <w:p w14:paraId="06D1B681" w14:textId="36CF2293" w:rsidR="000F2826" w:rsidRPr="000F2826" w:rsidRDefault="000F2826"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w:t>
      </w:r>
      <w:r w:rsidR="00837319">
        <w:rPr>
          <w:rFonts w:ascii="Azo Sans Lt" w:hAnsi="Azo Sans Lt" w:cstheme="minorHAnsi"/>
          <w:sz w:val="22"/>
          <w:szCs w:val="22"/>
        </w:rPr>
        <w:t>VIGÉSIMA</w:t>
      </w:r>
      <w:r w:rsidR="001D32DF" w:rsidRPr="0075018C">
        <w:rPr>
          <w:rFonts w:ascii="Azo Sans Lt" w:hAnsi="Azo Sans Lt" w:cstheme="minorHAnsi"/>
          <w:sz w:val="22"/>
          <w:szCs w:val="22"/>
        </w:rPr>
        <w:t xml:space="preserve"> – FORO</w:t>
      </w:r>
    </w:p>
    <w:p w14:paraId="3B80006D" w14:textId="5E1C6D89"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É eleito o Foro da </w:t>
      </w:r>
      <w:r w:rsidR="007168B3" w:rsidRPr="0075018C">
        <w:rPr>
          <w:rFonts w:ascii="Azo Sans Lt" w:hAnsi="Azo Sans Lt" w:cstheme="minorHAnsi"/>
        </w:rPr>
        <w:t>comarca de Nova Friburgo/RJ</w:t>
      </w:r>
      <w:r w:rsidRPr="0075018C">
        <w:rPr>
          <w:rFonts w:ascii="Azo Sans Lt" w:hAnsi="Azo Sans Lt" w:cstheme="minorHAnsi"/>
        </w:rPr>
        <w:t xml:space="preserve"> para dirimir os litígios que decorrerem da execução deste Termo de Contrato que não possam ser compostos pela conciliação, conforme art. 55, §2º da Lei nº 8.666/93. </w:t>
      </w:r>
    </w:p>
    <w:p w14:paraId="389D31E9" w14:textId="02411A51" w:rsidR="001D32DF"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Para firmeza e validade do pactuado, o presente Termo de Contrato foi lavrado em </w:t>
      </w:r>
      <w:r w:rsidR="00466BF6" w:rsidRPr="0075018C">
        <w:rPr>
          <w:rFonts w:ascii="Azo Sans Lt" w:hAnsi="Azo Sans Lt" w:cstheme="minorHAnsi"/>
        </w:rPr>
        <w:t>03</w:t>
      </w:r>
      <w:r w:rsidRPr="0075018C">
        <w:rPr>
          <w:rFonts w:ascii="Azo Sans Lt" w:hAnsi="Azo Sans Lt" w:cstheme="minorHAnsi"/>
        </w:rPr>
        <w:t xml:space="preserve"> (</w:t>
      </w:r>
      <w:r w:rsidR="00466BF6" w:rsidRPr="0075018C">
        <w:rPr>
          <w:rFonts w:ascii="Azo Sans Lt" w:hAnsi="Azo Sans Lt" w:cstheme="minorHAnsi"/>
        </w:rPr>
        <w:t>três</w:t>
      </w:r>
      <w:r w:rsidRPr="0075018C">
        <w:rPr>
          <w:rFonts w:ascii="Azo Sans Lt" w:hAnsi="Azo Sans Lt" w:cstheme="minorHAnsi"/>
        </w:rPr>
        <w:t xml:space="preserve">) vias de igual teor, que, depois de lido e achado em ordem, vai assinado pelos contraentes. </w:t>
      </w:r>
    </w:p>
    <w:p w14:paraId="706E54F0" w14:textId="77777777" w:rsidR="000F2826" w:rsidRPr="0075018C" w:rsidRDefault="000F2826" w:rsidP="001D32DF">
      <w:pPr>
        <w:spacing w:before="120" w:after="120" w:line="276" w:lineRule="auto"/>
        <w:jc w:val="both"/>
        <w:rPr>
          <w:rFonts w:ascii="Azo Sans Lt" w:hAnsi="Azo Sans Lt" w:cstheme="minorHAnsi"/>
        </w:rPr>
      </w:pPr>
    </w:p>
    <w:p w14:paraId="26368875" w14:textId="16DA20F7" w:rsidR="000F2826" w:rsidRPr="0075018C" w:rsidRDefault="001D32DF" w:rsidP="001D32DF">
      <w:pPr>
        <w:spacing w:after="120" w:line="360" w:lineRule="auto"/>
        <w:ind w:right="-15"/>
        <w:jc w:val="both"/>
        <w:rPr>
          <w:rFonts w:ascii="Azo Sans Lt" w:hAnsi="Azo Sans Lt" w:cstheme="minorHAnsi"/>
        </w:rPr>
      </w:pPr>
      <w:r w:rsidRPr="0075018C">
        <w:rPr>
          <w:rFonts w:ascii="Azo Sans Lt" w:hAnsi="Azo Sans Lt" w:cstheme="minorHAnsi"/>
        </w:rPr>
        <w:t>...........................................,  .......... de.......................................... de 20.....</w:t>
      </w:r>
    </w:p>
    <w:p w14:paraId="0474FF7C" w14:textId="77777777" w:rsidR="001D32DF" w:rsidRPr="0075018C" w:rsidRDefault="001D32DF" w:rsidP="001D32DF">
      <w:pPr>
        <w:spacing w:after="120"/>
        <w:jc w:val="center"/>
        <w:rPr>
          <w:rFonts w:ascii="Azo Sans Lt" w:hAnsi="Azo Sans Lt" w:cstheme="minorHAnsi"/>
          <w:bCs/>
        </w:rPr>
      </w:pPr>
      <w:r w:rsidRPr="0075018C">
        <w:rPr>
          <w:rFonts w:ascii="Azo Sans Lt" w:hAnsi="Azo Sans Lt" w:cstheme="minorHAnsi"/>
          <w:bCs/>
        </w:rPr>
        <w:t>_________________________</w:t>
      </w:r>
    </w:p>
    <w:p w14:paraId="1779E7D1" w14:textId="151DBBE2" w:rsidR="001D32DF" w:rsidRDefault="001D32DF" w:rsidP="001D32DF">
      <w:pPr>
        <w:spacing w:after="120"/>
        <w:jc w:val="center"/>
        <w:rPr>
          <w:rFonts w:ascii="Azo Sans Lt" w:hAnsi="Azo Sans Lt" w:cstheme="minorHAnsi"/>
          <w:bCs/>
        </w:rPr>
      </w:pPr>
      <w:r w:rsidRPr="0075018C">
        <w:rPr>
          <w:rFonts w:ascii="Azo Sans Lt" w:hAnsi="Azo Sans Lt" w:cstheme="minorHAnsi"/>
          <w:bCs/>
        </w:rPr>
        <w:t>Responsável legal da CONTRATANTE</w:t>
      </w:r>
    </w:p>
    <w:p w14:paraId="6FD6782F" w14:textId="77777777" w:rsidR="000F2826" w:rsidRPr="0075018C" w:rsidRDefault="000F2826" w:rsidP="004532FF">
      <w:pPr>
        <w:spacing w:after="120"/>
        <w:rPr>
          <w:rFonts w:ascii="Azo Sans Lt" w:hAnsi="Azo Sans Lt" w:cstheme="minorHAnsi"/>
          <w:bCs/>
        </w:rPr>
      </w:pPr>
    </w:p>
    <w:p w14:paraId="3ABEFBC1" w14:textId="77777777" w:rsidR="001D32DF" w:rsidRPr="0075018C" w:rsidRDefault="001D32DF" w:rsidP="001D32DF">
      <w:pPr>
        <w:spacing w:after="120"/>
        <w:jc w:val="center"/>
        <w:rPr>
          <w:rFonts w:ascii="Azo Sans Lt" w:hAnsi="Azo Sans Lt" w:cstheme="minorHAnsi"/>
        </w:rPr>
      </w:pPr>
      <w:r w:rsidRPr="0075018C">
        <w:rPr>
          <w:rFonts w:ascii="Azo Sans Lt" w:hAnsi="Azo Sans Lt" w:cstheme="minorHAnsi"/>
        </w:rPr>
        <w:t>_________________________</w:t>
      </w:r>
    </w:p>
    <w:p w14:paraId="4BCCED7F" w14:textId="50A1A25A" w:rsidR="001D32DF" w:rsidRDefault="001D32DF" w:rsidP="001D32DF">
      <w:pPr>
        <w:spacing w:after="120"/>
        <w:jc w:val="center"/>
        <w:rPr>
          <w:rFonts w:ascii="Azo Sans Lt" w:hAnsi="Azo Sans Lt" w:cstheme="minorHAnsi"/>
        </w:rPr>
      </w:pPr>
      <w:r w:rsidRPr="0075018C">
        <w:rPr>
          <w:rFonts w:ascii="Azo Sans Lt" w:hAnsi="Azo Sans Lt" w:cstheme="minorHAnsi"/>
        </w:rPr>
        <w:t>Responsável legal da CONTRATADA</w:t>
      </w:r>
    </w:p>
    <w:p w14:paraId="4276C61F" w14:textId="492F51BC" w:rsidR="007F7B13" w:rsidRPr="0075018C" w:rsidRDefault="001F44F7" w:rsidP="003C15BE">
      <w:pPr>
        <w:spacing w:after="120"/>
        <w:jc w:val="both"/>
        <w:rPr>
          <w:rFonts w:ascii="Azo Sans Lt" w:hAnsi="Azo Sans Lt" w:cstheme="minorHAnsi"/>
          <w:lang w:val="pt-BR"/>
        </w:rPr>
      </w:pPr>
      <w:r w:rsidRPr="0075018C">
        <w:rPr>
          <w:rFonts w:ascii="Azo Sans Lt" w:hAnsi="Azo Sans Lt" w:cstheme="minorHAnsi"/>
        </w:rPr>
        <w:t>TESTEMUNHAS:</w:t>
      </w:r>
    </w:p>
    <w:sectPr w:rsidR="007F7B13" w:rsidRPr="0075018C" w:rsidSect="009F2F85">
      <w:headerReference w:type="default" r:id="rId8"/>
      <w:footerReference w:type="default" r:id="rId9"/>
      <w:pgSz w:w="11910" w:h="16840"/>
      <w:pgMar w:top="1418" w:right="1418" w:bottom="1418" w:left="1418" w:header="720"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D8F105" w14:textId="77777777" w:rsidR="006E3687" w:rsidRDefault="006E3687">
      <w:r>
        <w:separator/>
      </w:r>
    </w:p>
  </w:endnote>
  <w:endnote w:type="continuationSeparator" w:id="0">
    <w:p w14:paraId="2FEED71B" w14:textId="77777777" w:rsidR="006E3687" w:rsidRDefault="006E36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w:panose1 w:val="0204060405050502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zo Sans Md">
    <w:panose1 w:val="02000000000000000000"/>
    <w:charset w:val="00"/>
    <w:family w:val="modern"/>
    <w:notTrueType/>
    <w:pitch w:val="variable"/>
    <w:sig w:usb0="00000007" w:usb1="00000000" w:usb2="00000000" w:usb3="00000000" w:csb0="00000093"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Azo Sans Lt">
    <w:panose1 w:val="02000000000000000000"/>
    <w:charset w:val="00"/>
    <w:family w:val="modern"/>
    <w:notTrueType/>
    <w:pitch w:val="variable"/>
    <w:sig w:usb0="00000007" w:usb1="00000000" w:usb2="00000000" w:usb3="00000000" w:csb0="00000093"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Ecofont_Spranq_eco_Sans">
    <w:altName w:val="Calibri"/>
    <w:charset w:val="00"/>
    <w:family w:val="swiss"/>
    <w:pitch w:val="variable"/>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Leelawadee UI Semilight">
    <w:panose1 w:val="020B0402040204020203"/>
    <w:charset w:val="00"/>
    <w:family w:val="swiss"/>
    <w:pitch w:val="variable"/>
    <w:sig w:usb0="A3000003" w:usb1="00000000" w:usb2="00010000" w:usb3="00000000" w:csb0="00010101" w:csb1="00000000"/>
  </w:font>
  <w:font w:name="Javanese Text">
    <w:panose1 w:val="02000000000000000000"/>
    <w:charset w:val="00"/>
    <w:family w:val="auto"/>
    <w:pitch w:val="variable"/>
    <w:sig w:usb0="80000003" w:usb1="00002000" w:usb2="00000000" w:usb3="00000000" w:csb0="00000001"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1464E800" w:rsidR="005E2922" w:rsidRDefault="005E2922" w:rsidP="002663BD">
    <w:pPr>
      <w:pStyle w:val="Rodap"/>
      <w:jc w:val="center"/>
      <w:rPr>
        <w:rFonts w:ascii="Azo Sans Lt" w:hAnsi="Azo Sans Lt"/>
        <w:b/>
        <w:bCs/>
        <w:color w:val="000000"/>
        <w:sz w:val="18"/>
        <w:szCs w:val="18"/>
      </w:rPr>
    </w:pPr>
  </w:p>
  <w:p w14:paraId="435CF93D" w14:textId="622A48EC" w:rsidR="002663BD" w:rsidRPr="00D828C9" w:rsidRDefault="002663BD" w:rsidP="002663BD">
    <w:pPr>
      <w:pStyle w:val="Rodap"/>
      <w:jc w:val="center"/>
      <w:rPr>
        <w:rFonts w:ascii="Azo Sans Lt" w:hAnsi="Azo Sans Lt"/>
        <w:b/>
        <w:bCs/>
        <w:color w:val="000000"/>
        <w:sz w:val="18"/>
        <w:szCs w:val="18"/>
      </w:rPr>
    </w:pPr>
    <w:r w:rsidRPr="00D828C9">
      <w:rPr>
        <w:rFonts w:ascii="Azo Sans Lt" w:hAnsi="Azo Sans Lt"/>
        <w:b/>
        <w:bCs/>
        <w:color w:val="000000"/>
        <w:sz w:val="18"/>
        <w:szCs w:val="18"/>
      </w:rPr>
      <w:t>Av. Alberto Braune, nº 224 – 2º Andar / Sala 212 – Centro – Nova Friburgo – RJ</w:t>
    </w:r>
  </w:p>
  <w:p w14:paraId="60D26642" w14:textId="6F15C2F4" w:rsidR="002663BD" w:rsidRDefault="002663BD" w:rsidP="002663BD">
    <w:pPr>
      <w:pStyle w:val="Rodap"/>
      <w:jc w:val="center"/>
      <w:rPr>
        <w:rFonts w:ascii="Azo Sans Lt" w:hAnsi="Azo Sans Lt"/>
        <w:b/>
        <w:bCs/>
        <w:color w:val="000000"/>
        <w:sz w:val="18"/>
        <w:szCs w:val="18"/>
      </w:rPr>
    </w:pPr>
    <w:r>
      <w:rPr>
        <w:rFonts w:ascii="Azo Sans Lt" w:hAnsi="Azo Sans Lt"/>
        <w:b/>
        <w:bCs/>
        <w:color w:val="000000"/>
        <w:sz w:val="18"/>
        <w:szCs w:val="18"/>
      </w:rPr>
      <w:t xml:space="preserve">CNPJ: 28.606.630/0001- 23 - </w:t>
    </w:r>
    <w:r w:rsidRPr="00D828C9">
      <w:rPr>
        <w:rFonts w:ascii="Azo Sans Lt" w:hAnsi="Azo Sans Lt"/>
        <w:b/>
        <w:bCs/>
        <w:color w:val="000000"/>
        <w:sz w:val="18"/>
        <w:szCs w:val="18"/>
      </w:rPr>
      <w:t xml:space="preserve">e-mail: </w:t>
    </w:r>
    <w:hyperlink r:id="rId1" w:history="1">
      <w:r w:rsidR="00B27105" w:rsidRPr="00F8783C">
        <w:rPr>
          <w:rStyle w:val="Hyperlink"/>
          <w:rFonts w:ascii="Azo Sans Lt" w:hAnsi="Azo Sans Lt"/>
          <w:b/>
          <w:bCs/>
          <w:sz w:val="18"/>
          <w:szCs w:val="18"/>
        </w:rPr>
        <w:t>pregaoeletronico.friburgo@gmail.com</w:t>
      </w:r>
    </w:hyperlink>
    <w:r w:rsidRPr="00D828C9">
      <w:rPr>
        <w:rFonts w:ascii="Azo Sans Lt" w:hAnsi="Azo Sans Lt"/>
        <w:b/>
        <w:bCs/>
        <w:color w:val="000000"/>
        <w:sz w:val="18"/>
        <w:szCs w:val="18"/>
      </w:rPr>
      <w:t xml:space="preserve"> – Telefone: (22) 2523-1113</w:t>
    </w:r>
  </w:p>
  <w:p w14:paraId="51BD31BF" w14:textId="77777777" w:rsidR="005E2922" w:rsidRDefault="005E2922" w:rsidP="002663BD">
    <w:pPr>
      <w:pStyle w:val="Rodap"/>
      <w:jc w:val="center"/>
      <w:rPr>
        <w:rFonts w:ascii="Azo Sans Lt" w:hAnsi="Azo Sans Lt"/>
        <w:b/>
        <w:bCs/>
        <w:color w:val="000000"/>
        <w:sz w:val="18"/>
        <w:szCs w:val="18"/>
      </w:rPr>
    </w:pPr>
  </w:p>
  <w:p w14:paraId="02A9EEA9" w14:textId="061F94FF" w:rsidR="002663BD" w:rsidRPr="00DD1E22" w:rsidRDefault="002663BD" w:rsidP="002663BD">
    <w:pPr>
      <w:pStyle w:val="Rodap"/>
      <w:jc w:val="right"/>
      <w:rPr>
        <w:rFonts w:ascii="Azo Sans Lt" w:hAnsi="Azo Sans Lt"/>
        <w:sz w:val="18"/>
        <w:szCs w:val="18"/>
      </w:rPr>
    </w:pPr>
    <w:r w:rsidRPr="00DD1E22">
      <w:rPr>
        <w:rFonts w:ascii="Azo Sans Lt" w:hAnsi="Azo Sans Lt"/>
        <w:b/>
        <w:bCs/>
        <w:color w:val="000000"/>
        <w:sz w:val="18"/>
        <w:szCs w:val="18"/>
      </w:rPr>
      <w:t xml:space="preserve">Página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PAGE  \* Arabic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1</w:t>
    </w:r>
    <w:r w:rsidRPr="00DD1E22">
      <w:rPr>
        <w:rFonts w:ascii="Azo Sans Lt" w:hAnsi="Azo Sans Lt"/>
        <w:b/>
        <w:bCs/>
        <w:color w:val="000000"/>
        <w:sz w:val="18"/>
        <w:szCs w:val="18"/>
      </w:rPr>
      <w:fldChar w:fldCharType="end"/>
    </w:r>
    <w:r w:rsidRPr="00DD1E22">
      <w:rPr>
        <w:rFonts w:ascii="Azo Sans Lt" w:hAnsi="Azo Sans Lt"/>
        <w:b/>
        <w:bCs/>
        <w:color w:val="000000"/>
        <w:sz w:val="18"/>
        <w:szCs w:val="18"/>
      </w:rPr>
      <w:t xml:space="preserve"> de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NUMPAGES \ * Arábico \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4</w:t>
    </w:r>
    <w:r w:rsidRPr="00DD1E22">
      <w:rPr>
        <w:rFonts w:ascii="Azo Sans Lt" w:hAnsi="Azo Sans Lt"/>
        <w:b/>
        <w:bCs/>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674B84" w14:textId="77777777" w:rsidR="006E3687" w:rsidRDefault="006E3687">
      <w:r>
        <w:separator/>
      </w:r>
    </w:p>
  </w:footnote>
  <w:footnote w:type="continuationSeparator" w:id="0">
    <w:p w14:paraId="645F6034" w14:textId="77777777" w:rsidR="006E3687" w:rsidRDefault="006E36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97812" w14:textId="0C88B16D" w:rsidR="009F2F85" w:rsidRDefault="004959AC" w:rsidP="004959AC">
    <w:pPr>
      <w:pStyle w:val="Ttulo8"/>
      <w:pBdr>
        <w:bottom w:val="single" w:sz="4" w:space="1" w:color="auto"/>
      </w:pBdr>
      <w:tabs>
        <w:tab w:val="left" w:pos="1488"/>
        <w:tab w:val="left" w:pos="6248"/>
      </w:tabs>
    </w:pPr>
    <w:r>
      <w:rPr>
        <w:noProof/>
      </w:rPr>
      <mc:AlternateContent>
        <mc:Choice Requires="wps">
          <w:drawing>
            <wp:anchor distT="0" distB="0" distL="0" distR="0" simplePos="0" relativeHeight="251658240" behindDoc="1" locked="0" layoutInCell="1" allowOverlap="1" wp14:anchorId="3C9F77B6" wp14:editId="53A0B469">
              <wp:simplePos x="0" y="0"/>
              <wp:positionH relativeFrom="column">
                <wp:posOffset>3767455</wp:posOffset>
              </wp:positionH>
              <wp:positionV relativeFrom="paragraph">
                <wp:posOffset>304920</wp:posOffset>
              </wp:positionV>
              <wp:extent cx="1876425" cy="408305"/>
              <wp:effectExtent l="0" t="0" r="28575" b="10795"/>
              <wp:wrapNone/>
              <wp:docPr id="1"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76425" cy="408305"/>
                      </a:xfrm>
                      <a:prstGeom prst="rect">
                        <a:avLst/>
                      </a:prstGeom>
                      <a:solidFill>
                        <a:srgbClr val="FFFFFF"/>
                      </a:solidFill>
                      <a:ln w="9360">
                        <a:solidFill>
                          <a:srgbClr val="000000"/>
                        </a:solidFill>
                        <a:round/>
                      </a:ln>
                      <a:effectLst/>
                    </wps:spPr>
                    <wps:txbx>
                      <w:txbxContent>
                        <w:p w14:paraId="3AAA2A0E" w14:textId="60A2A7E1" w:rsidR="004959AC" w:rsidRDefault="004959AC" w:rsidP="004959AC">
                          <w:pPr>
                            <w:pStyle w:val="SemEspaamento"/>
                            <w:rPr>
                              <w:rFonts w:cs="Calibri"/>
                              <w:sz w:val="20"/>
                              <w:szCs w:val="20"/>
                            </w:rPr>
                          </w:pPr>
                          <w:r>
                            <w:rPr>
                              <w:rFonts w:cs="Calibri"/>
                              <w:sz w:val="20"/>
                              <w:szCs w:val="20"/>
                            </w:rPr>
                            <w:t xml:space="preserve">PROCESSO Nº: </w:t>
                          </w:r>
                          <w:r w:rsidR="007F0E0B">
                            <w:rPr>
                              <w:rFonts w:cs="Calibri"/>
                              <w:sz w:val="20"/>
                              <w:szCs w:val="20"/>
                              <w:lang w:val="pt-PT"/>
                            </w:rPr>
                            <w:t>0</w:t>
                          </w:r>
                          <w:r w:rsidR="0041476F">
                            <w:rPr>
                              <w:rFonts w:cs="Calibri"/>
                              <w:sz w:val="20"/>
                              <w:szCs w:val="20"/>
                              <w:lang w:val="pt-PT"/>
                            </w:rPr>
                            <w:t>0.404/2023</w:t>
                          </w:r>
                        </w:p>
                        <w:p w14:paraId="2D1C2232" w14:textId="77777777" w:rsidR="004959AC" w:rsidRDefault="004959AC" w:rsidP="004959AC">
                          <w:pPr>
                            <w:pStyle w:val="SemEspaamento"/>
                            <w:rPr>
                              <w:sz w:val="20"/>
                              <w:szCs w:val="20"/>
                            </w:rPr>
                          </w:pPr>
                          <w:r>
                            <w:rPr>
                              <w:rFonts w:cs="Calibri"/>
                              <w:sz w:val="20"/>
                              <w:szCs w:val="20"/>
                            </w:rPr>
                            <w:t xml:space="preserve">RUBRICA:______FOLHA:______ </w:t>
                          </w:r>
                        </w:p>
                      </w:txbxContent>
                    </wps:txbx>
                    <wps:bodyPr wrap="square">
                      <a:noAutofit/>
                    </wps:bodyPr>
                  </wps:wsp>
                </a:graphicData>
              </a:graphic>
              <wp14:sizeRelH relativeFrom="page">
                <wp14:pctWidth>0</wp14:pctWidth>
              </wp14:sizeRelH>
              <wp14:sizeRelV relativeFrom="margin">
                <wp14:pctHeight>0</wp14:pctHeight>
              </wp14:sizeRelV>
            </wp:anchor>
          </w:drawing>
        </mc:Choice>
        <mc:Fallback>
          <w:pict>
            <v:rect w14:anchorId="3C9F77B6" id="Retângulo 1" o:spid="_x0000_s1026" style="position:absolute;margin-left:296.65pt;margin-top:24pt;width:147.75pt;height:32.15pt;z-index:-25165824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" strokeweight=".26mm">
              <v:stroke joinstyle="round"/>
              <v:path arrowok="t"/>
              <v:textbox>
                <w:txbxContent>
                  <w:p w14:paraId="3AAA2A0E" w14:textId="60A2A7E1" w:rsidR="004959AC" w:rsidRDefault="004959AC" w:rsidP="004959AC">
                    <w:pPr>
                      <w:pStyle w:val="SemEspaamento"/>
                      <w:rPr>
                        <w:rFonts w:cs="Calibri"/>
                        <w:sz w:val="20"/>
                        <w:szCs w:val="20"/>
                      </w:rPr>
                    </w:pPr>
                    <w:r>
                      <w:rPr>
                        <w:rFonts w:cs="Calibri"/>
                        <w:sz w:val="20"/>
                        <w:szCs w:val="20"/>
                      </w:rPr>
                      <w:t xml:space="preserve">PROCESSO Nº: </w:t>
                    </w:r>
                    <w:r w:rsidR="007F0E0B">
                      <w:rPr>
                        <w:rFonts w:cs="Calibri"/>
                        <w:sz w:val="20"/>
                        <w:szCs w:val="20"/>
                        <w:lang w:val="pt-PT"/>
                      </w:rPr>
                      <w:t>0</w:t>
                    </w:r>
                    <w:r w:rsidR="0041476F">
                      <w:rPr>
                        <w:rFonts w:cs="Calibri"/>
                        <w:sz w:val="20"/>
                        <w:szCs w:val="20"/>
                        <w:lang w:val="pt-PT"/>
                      </w:rPr>
                      <w:t>0.404/2023</w:t>
                    </w:r>
                  </w:p>
                  <w:p w14:paraId="2D1C2232" w14:textId="77777777" w:rsidR="004959AC" w:rsidRDefault="004959AC" w:rsidP="004959AC">
                    <w:pPr>
                      <w:pStyle w:val="SemEspaamento"/>
                      <w:rPr>
                        <w:sz w:val="20"/>
                        <w:szCs w:val="20"/>
                      </w:rPr>
                    </w:pPr>
                    <w:r>
                      <w:rPr>
                        <w:rFonts w:cs="Calibri"/>
                        <w:sz w:val="20"/>
                        <w:szCs w:val="20"/>
                      </w:rPr>
                      <w:t xml:space="preserve">RUBRICA:______FOLHA:______ </w:t>
                    </w:r>
                  </w:p>
                </w:txbxContent>
              </v:textbox>
            </v:rect>
          </w:pict>
        </mc:Fallback>
      </mc:AlternateContent>
    </w:r>
    <w:r w:rsidR="009F2F85" w:rsidRPr="002129EC">
      <w:rPr>
        <w:noProof/>
      </w:rPr>
      <w:drawing>
        <wp:inline distT="0" distB="0" distL="0" distR="0" wp14:anchorId="1C756B2A" wp14:editId="4F680BA1">
          <wp:extent cx="3438525" cy="762000"/>
          <wp:effectExtent l="0" t="0" r="0" b="0"/>
          <wp:docPr id="21" name="Image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762000"/>
                  </a:xfrm>
                  <a:prstGeom prst="rect">
                    <a:avLst/>
                  </a:prstGeom>
                  <a:noFill/>
                  <a:ln>
                    <a:noFill/>
                  </a:ln>
                </pic:spPr>
              </pic:pic>
            </a:graphicData>
          </a:graphic>
        </wp:inline>
      </w:drawing>
    </w:r>
    <w:r>
      <w:tab/>
    </w:r>
  </w:p>
  <w:p w14:paraId="311FEF8E" w14:textId="77777777" w:rsidR="009F2F85" w:rsidRPr="00E42357" w:rsidRDefault="009F2F85" w:rsidP="009F2F85">
    <w:pPr>
      <w:pStyle w:val="Cabealho"/>
    </w:pPr>
  </w:p>
  <w:p w14:paraId="0A6B2CC1" w14:textId="0FC71909" w:rsidR="009F2F85" w:rsidRDefault="009F2F85">
    <w:pPr>
      <w:pStyle w:val="Corpodetexto"/>
      <w:tabs>
        <w:tab w:val="right" w:pos="9410"/>
      </w:tabs>
      <w:spacing w:line="14" w:lineRule="auto"/>
      <w:ind w:left="-1134"/>
      <w:rPr>
        <w:sz w:val="20"/>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pStyle w:val="Ttulo7"/>
      <w:lvlText w:val="%1"/>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multilevel"/>
    <w:tmpl w:val="00000002"/>
    <w:name w:val="WW8Num2"/>
    <w:lvl w:ilvl="0">
      <w:start w:val="1"/>
      <w:numFmt w:val="decimal"/>
      <w:lvlText w:val="%1-"/>
      <w:lvlJc w:val="left"/>
      <w:pPr>
        <w:tabs>
          <w:tab w:val="num" w:pos="0"/>
        </w:tabs>
        <w:ind w:left="720" w:hanging="360"/>
      </w:pPr>
      <w:rPr>
        <w:b/>
        <w:sz w:val="22"/>
        <w:u w:val="no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3"/>
    <w:multiLevelType w:val="multilevel"/>
    <w:tmpl w:val="00000003"/>
    <w:name w:val="WW8Num3"/>
    <w:lvl w:ilvl="0">
      <w:start w:val="1"/>
      <w:numFmt w:val="decimal"/>
      <w:lvlText w:val="%1."/>
      <w:lvlJc w:val="left"/>
      <w:pPr>
        <w:tabs>
          <w:tab w:val="num" w:pos="0"/>
        </w:tabs>
        <w:ind w:left="360" w:hanging="360"/>
      </w:pPr>
    </w:lvl>
    <w:lvl w:ilvl="1">
      <w:start w:val="1"/>
      <w:numFmt w:val="decimal"/>
      <w:lvlText w:val="%1.%2."/>
      <w:lvlJc w:val="left"/>
      <w:pPr>
        <w:tabs>
          <w:tab w:val="num" w:pos="0"/>
        </w:tabs>
        <w:ind w:left="1080" w:hanging="360"/>
      </w:pPr>
      <w:rPr>
        <w:rFonts w:ascii="Cambria" w:hAnsi="Cambria" w:cs="Cambria"/>
        <w:b/>
        <w:i w:val="0"/>
        <w:caps w:val="0"/>
        <w:smallCaps w:val="0"/>
        <w:strike w:val="0"/>
        <w:dstrike w:val="0"/>
        <w:sz w:val="22"/>
        <w:szCs w:val="23"/>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2880" w:hanging="72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4680" w:hanging="108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560" w:hanging="1800"/>
      </w:pPr>
    </w:lvl>
  </w:abstractNum>
  <w:abstractNum w:abstractNumId="4" w15:restartNumberingAfterBreak="0">
    <w:nsid w:val="00000004"/>
    <w:multiLevelType w:val="multilevel"/>
    <w:tmpl w:val="00000004"/>
    <w:name w:val="WW8Num4"/>
    <w:lvl w:ilvl="0">
      <w:start w:val="3"/>
      <w:numFmt w:val="decimal"/>
      <w:lvlText w:val="%1."/>
      <w:lvlJc w:val="left"/>
      <w:pPr>
        <w:tabs>
          <w:tab w:val="num" w:pos="0"/>
        </w:tabs>
        <w:ind w:left="420" w:hanging="420"/>
      </w:pPr>
      <w:rPr>
        <w:b/>
        <w:u w:val="none"/>
      </w:rPr>
    </w:lvl>
    <w:lvl w:ilvl="1">
      <w:start w:val="1"/>
      <w:numFmt w:val="decimal"/>
      <w:lvlText w:val="%1.%2."/>
      <w:lvlJc w:val="left"/>
      <w:pPr>
        <w:tabs>
          <w:tab w:val="num" w:pos="0"/>
        </w:tabs>
        <w:ind w:left="1440" w:hanging="720"/>
      </w:pPr>
      <w:rPr>
        <w:rFonts w:ascii="Century" w:hAnsi="Century" w:cs="Century"/>
        <w:b/>
        <w:bCs w:val="0"/>
        <w:sz w:val="23"/>
        <w:szCs w:val="24"/>
        <w:u w:val="none"/>
      </w:rPr>
    </w:lvl>
    <w:lvl w:ilvl="2">
      <w:start w:val="1"/>
      <w:numFmt w:val="decimal"/>
      <w:lvlText w:val="%1.%2.%3."/>
      <w:lvlJc w:val="left"/>
      <w:pPr>
        <w:tabs>
          <w:tab w:val="num" w:pos="0"/>
        </w:tabs>
        <w:ind w:left="2160" w:hanging="720"/>
      </w:pPr>
      <w:rPr>
        <w:u w:val="single"/>
      </w:rPr>
    </w:lvl>
    <w:lvl w:ilvl="3">
      <w:start w:val="1"/>
      <w:numFmt w:val="decimal"/>
      <w:lvlText w:val="%1.%2.%3.%4."/>
      <w:lvlJc w:val="left"/>
      <w:pPr>
        <w:tabs>
          <w:tab w:val="num" w:pos="0"/>
        </w:tabs>
        <w:ind w:left="3240" w:hanging="1080"/>
      </w:pPr>
      <w:rPr>
        <w:u w:val="single"/>
      </w:rPr>
    </w:lvl>
    <w:lvl w:ilvl="4">
      <w:start w:val="1"/>
      <w:numFmt w:val="decimal"/>
      <w:lvlText w:val="%1.%2.%3.%4.%5."/>
      <w:lvlJc w:val="left"/>
      <w:pPr>
        <w:tabs>
          <w:tab w:val="num" w:pos="0"/>
        </w:tabs>
        <w:ind w:left="3960" w:hanging="1080"/>
      </w:pPr>
      <w:rPr>
        <w:u w:val="single"/>
      </w:rPr>
    </w:lvl>
    <w:lvl w:ilvl="5">
      <w:start w:val="1"/>
      <w:numFmt w:val="decimal"/>
      <w:lvlText w:val="%1.%2.%3.%4.%5.%6."/>
      <w:lvlJc w:val="left"/>
      <w:pPr>
        <w:tabs>
          <w:tab w:val="num" w:pos="0"/>
        </w:tabs>
        <w:ind w:left="5040" w:hanging="1440"/>
      </w:pPr>
      <w:rPr>
        <w:u w:val="single"/>
      </w:rPr>
    </w:lvl>
    <w:lvl w:ilvl="6">
      <w:start w:val="1"/>
      <w:numFmt w:val="decimal"/>
      <w:lvlText w:val="%1.%2.%3.%4.%5.%6.%7."/>
      <w:lvlJc w:val="left"/>
      <w:pPr>
        <w:tabs>
          <w:tab w:val="num" w:pos="0"/>
        </w:tabs>
        <w:ind w:left="5760" w:hanging="1440"/>
      </w:pPr>
      <w:rPr>
        <w:u w:val="single"/>
      </w:rPr>
    </w:lvl>
    <w:lvl w:ilvl="7">
      <w:start w:val="1"/>
      <w:numFmt w:val="decimal"/>
      <w:lvlText w:val="%1.%2.%3.%4.%5.%6.%7.%8."/>
      <w:lvlJc w:val="left"/>
      <w:pPr>
        <w:tabs>
          <w:tab w:val="num" w:pos="0"/>
        </w:tabs>
        <w:ind w:left="6840" w:hanging="1800"/>
      </w:pPr>
      <w:rPr>
        <w:u w:val="single"/>
      </w:rPr>
    </w:lvl>
    <w:lvl w:ilvl="8">
      <w:start w:val="1"/>
      <w:numFmt w:val="decimal"/>
      <w:lvlText w:val="%1.%2.%3.%4.%5.%6.%7.%8.%9."/>
      <w:lvlJc w:val="left"/>
      <w:pPr>
        <w:tabs>
          <w:tab w:val="num" w:pos="0"/>
        </w:tabs>
        <w:ind w:left="7920" w:hanging="2160"/>
      </w:pPr>
      <w:rPr>
        <w:u w:val="single"/>
      </w:rPr>
    </w:lvl>
  </w:abstractNum>
  <w:abstractNum w:abstractNumId="5" w15:restartNumberingAfterBreak="0">
    <w:nsid w:val="00000005"/>
    <w:multiLevelType w:val="multilevel"/>
    <w:tmpl w:val="00000005"/>
    <w:name w:val="WW8Num5"/>
    <w:lvl w:ilvl="0">
      <w:start w:val="4"/>
      <w:numFmt w:val="decimal"/>
      <w:lvlText w:val="%1."/>
      <w:lvlJc w:val="left"/>
      <w:pPr>
        <w:tabs>
          <w:tab w:val="num" w:pos="0"/>
        </w:tabs>
        <w:ind w:left="360" w:hanging="360"/>
      </w:pPr>
    </w:lvl>
    <w:lvl w:ilvl="1">
      <w:start w:val="1"/>
      <w:numFmt w:val="decimal"/>
      <w:lvlText w:val="%1.%2."/>
      <w:lvlJc w:val="left"/>
      <w:pPr>
        <w:tabs>
          <w:tab w:val="num" w:pos="0"/>
        </w:tabs>
        <w:ind w:left="1440" w:hanging="720"/>
      </w:pPr>
      <w:rPr>
        <w:rFonts w:ascii="Cambria" w:hAnsi="Cambria" w:cs="Cambria"/>
        <w:b/>
        <w:sz w:val="22"/>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6" w15:restartNumberingAfterBreak="0">
    <w:nsid w:val="00000006"/>
    <w:multiLevelType w:val="multilevel"/>
    <w:tmpl w:val="00000006"/>
    <w:name w:val="WW8Num6"/>
    <w:lvl w:ilvl="0">
      <w:start w:val="5"/>
      <w:numFmt w:val="decimal"/>
      <w:lvlText w:val="%1."/>
      <w:lvlJc w:val="left"/>
      <w:pPr>
        <w:tabs>
          <w:tab w:val="num" w:pos="0"/>
        </w:tabs>
        <w:ind w:left="420" w:hanging="420"/>
      </w:pPr>
    </w:lvl>
    <w:lvl w:ilvl="1">
      <w:start w:val="1"/>
      <w:numFmt w:val="decimal"/>
      <w:lvlText w:val="%1.%2."/>
      <w:lvlJc w:val="left"/>
      <w:pPr>
        <w:tabs>
          <w:tab w:val="num" w:pos="0"/>
        </w:tabs>
        <w:ind w:left="1855" w:hanging="720"/>
      </w:pPr>
      <w:rPr>
        <w:rFonts w:ascii="Cambria" w:hAnsi="Cambria" w:cs="Cambria"/>
        <w:b/>
        <w:sz w:val="22"/>
        <w:szCs w:val="18"/>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7" w15:restartNumberingAfterBreak="0">
    <w:nsid w:val="00000007"/>
    <w:multiLevelType w:val="multilevel"/>
    <w:tmpl w:val="00000007"/>
    <w:name w:val="WW8Num7"/>
    <w:lvl w:ilvl="0">
      <w:start w:val="8"/>
      <w:numFmt w:val="decimal"/>
      <w:lvlText w:val="%1."/>
      <w:lvlJc w:val="left"/>
      <w:pPr>
        <w:tabs>
          <w:tab w:val="num" w:pos="0"/>
        </w:tabs>
        <w:ind w:left="420" w:hanging="420"/>
      </w:pPr>
      <w:rPr>
        <w:u w:val="single"/>
      </w:rPr>
    </w:lvl>
    <w:lvl w:ilvl="1">
      <w:start w:val="1"/>
      <w:numFmt w:val="decimal"/>
      <w:lvlText w:val="%1.%2."/>
      <w:lvlJc w:val="left"/>
      <w:pPr>
        <w:tabs>
          <w:tab w:val="num" w:pos="0"/>
        </w:tabs>
        <w:ind w:left="1440" w:hanging="720"/>
      </w:pPr>
      <w:rPr>
        <w:rFonts w:ascii="Cambria" w:hAnsi="Cambria" w:cs="Cambria"/>
        <w:b/>
        <w:sz w:val="22"/>
        <w:szCs w:val="22"/>
        <w:u w:val="none"/>
      </w:rPr>
    </w:lvl>
    <w:lvl w:ilvl="2">
      <w:start w:val="1"/>
      <w:numFmt w:val="decimal"/>
      <w:lvlText w:val="%1.%2.%3."/>
      <w:lvlJc w:val="left"/>
      <w:pPr>
        <w:tabs>
          <w:tab w:val="num" w:pos="0"/>
        </w:tabs>
        <w:ind w:left="2160" w:hanging="720"/>
      </w:pPr>
      <w:rPr>
        <w:rFonts w:ascii="Cambria" w:hAnsi="Cambria" w:cs="Cambria"/>
        <w:b/>
        <w:sz w:val="22"/>
        <w:szCs w:val="22"/>
        <w:u w:val="none"/>
      </w:rPr>
    </w:lvl>
    <w:lvl w:ilvl="3">
      <w:start w:val="1"/>
      <w:numFmt w:val="decimal"/>
      <w:lvlText w:val="%1.%2.%3.%4."/>
      <w:lvlJc w:val="left"/>
      <w:pPr>
        <w:tabs>
          <w:tab w:val="num" w:pos="0"/>
        </w:tabs>
        <w:ind w:left="3240" w:hanging="1080"/>
      </w:pPr>
      <w:rPr>
        <w:u w:val="single"/>
      </w:rPr>
    </w:lvl>
    <w:lvl w:ilvl="4">
      <w:start w:val="1"/>
      <w:numFmt w:val="decimal"/>
      <w:lvlText w:val="%1.%2.%3.%4.%5."/>
      <w:lvlJc w:val="left"/>
      <w:pPr>
        <w:tabs>
          <w:tab w:val="num" w:pos="0"/>
        </w:tabs>
        <w:ind w:left="3960" w:hanging="1080"/>
      </w:pPr>
      <w:rPr>
        <w:u w:val="single"/>
      </w:rPr>
    </w:lvl>
    <w:lvl w:ilvl="5">
      <w:start w:val="1"/>
      <w:numFmt w:val="decimal"/>
      <w:lvlText w:val="%1.%2.%3.%4.%5.%6."/>
      <w:lvlJc w:val="left"/>
      <w:pPr>
        <w:tabs>
          <w:tab w:val="num" w:pos="0"/>
        </w:tabs>
        <w:ind w:left="5040" w:hanging="1440"/>
      </w:pPr>
      <w:rPr>
        <w:u w:val="single"/>
      </w:rPr>
    </w:lvl>
    <w:lvl w:ilvl="6">
      <w:start w:val="1"/>
      <w:numFmt w:val="decimal"/>
      <w:lvlText w:val="%1.%2.%3.%4.%5.%6.%7."/>
      <w:lvlJc w:val="left"/>
      <w:pPr>
        <w:tabs>
          <w:tab w:val="num" w:pos="0"/>
        </w:tabs>
        <w:ind w:left="5760" w:hanging="1440"/>
      </w:pPr>
      <w:rPr>
        <w:u w:val="single"/>
      </w:rPr>
    </w:lvl>
    <w:lvl w:ilvl="7">
      <w:start w:val="1"/>
      <w:numFmt w:val="decimal"/>
      <w:lvlText w:val="%1.%2.%3.%4.%5.%6.%7.%8."/>
      <w:lvlJc w:val="left"/>
      <w:pPr>
        <w:tabs>
          <w:tab w:val="num" w:pos="0"/>
        </w:tabs>
        <w:ind w:left="6840" w:hanging="1800"/>
      </w:pPr>
      <w:rPr>
        <w:u w:val="single"/>
      </w:rPr>
    </w:lvl>
    <w:lvl w:ilvl="8">
      <w:start w:val="1"/>
      <w:numFmt w:val="decimal"/>
      <w:lvlText w:val="%1.%2.%3.%4.%5.%6.%7.%8.%9."/>
      <w:lvlJc w:val="left"/>
      <w:pPr>
        <w:tabs>
          <w:tab w:val="num" w:pos="0"/>
        </w:tabs>
        <w:ind w:left="7920" w:hanging="2160"/>
      </w:pPr>
      <w:rPr>
        <w:u w:val="single"/>
      </w:rPr>
    </w:lvl>
  </w:abstractNum>
  <w:abstractNum w:abstractNumId="8" w15:restartNumberingAfterBreak="0">
    <w:nsid w:val="00000008"/>
    <w:multiLevelType w:val="multilevel"/>
    <w:tmpl w:val="00000008"/>
    <w:name w:val="WW8Num8"/>
    <w:lvl w:ilvl="0">
      <w:start w:val="10"/>
      <w:numFmt w:val="decimal"/>
      <w:lvlText w:val="%1"/>
      <w:lvlJc w:val="left"/>
      <w:pPr>
        <w:tabs>
          <w:tab w:val="num" w:pos="0"/>
        </w:tabs>
        <w:ind w:left="720" w:hanging="360"/>
      </w:pPr>
      <w:rPr>
        <w:b/>
        <w:u w:val="none"/>
      </w:rPr>
    </w:lvl>
    <w:lvl w:ilvl="1">
      <w:start w:val="2"/>
      <w:numFmt w:val="decimal"/>
      <w:lvlText w:val="%1.%2"/>
      <w:lvlJc w:val="left"/>
      <w:pPr>
        <w:tabs>
          <w:tab w:val="num" w:pos="0"/>
        </w:tabs>
        <w:ind w:left="825" w:hanging="465"/>
      </w:pPr>
      <w:rPr>
        <w:rFonts w:ascii="Cambria" w:hAnsi="Cambria" w:cs="Cambria"/>
        <w:b/>
        <w:sz w:val="22"/>
        <w:szCs w:val="25"/>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160" w:hanging="1800"/>
      </w:pPr>
    </w:lvl>
  </w:abstractNum>
  <w:abstractNum w:abstractNumId="9"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0"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A5C25EE"/>
    <w:multiLevelType w:val="hybridMultilevel"/>
    <w:tmpl w:val="8756773E"/>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2" w15:restartNumberingAfterBreak="0">
    <w:nsid w:val="0B0C04B8"/>
    <w:multiLevelType w:val="hybridMultilevel"/>
    <w:tmpl w:val="7A9C493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3" w15:restartNumberingAfterBreak="0">
    <w:nsid w:val="0D2E51D5"/>
    <w:multiLevelType w:val="hybridMultilevel"/>
    <w:tmpl w:val="278699D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4" w15:restartNumberingAfterBreak="0">
    <w:nsid w:val="13387168"/>
    <w:multiLevelType w:val="hybridMultilevel"/>
    <w:tmpl w:val="D20EE31C"/>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5" w15:restartNumberingAfterBreak="0">
    <w:nsid w:val="141F1D36"/>
    <w:multiLevelType w:val="hybridMultilevel"/>
    <w:tmpl w:val="101C4066"/>
    <w:lvl w:ilvl="0" w:tplc="57BAE7EC">
      <w:start w:val="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15D415AA"/>
    <w:multiLevelType w:val="hybridMultilevel"/>
    <w:tmpl w:val="AC105A4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7" w15:restartNumberingAfterBreak="0">
    <w:nsid w:val="15EA6327"/>
    <w:multiLevelType w:val="multilevel"/>
    <w:tmpl w:val="46F6993E"/>
    <w:lvl w:ilvl="0">
      <w:start w:val="1"/>
      <w:numFmt w:val="decimal"/>
      <w:lvlText w:val="%1"/>
      <w:lvlJc w:val="left"/>
      <w:pPr>
        <w:ind w:left="468" w:hanging="207"/>
      </w:pPr>
      <w:rPr>
        <w:rFonts w:ascii="Azo Sans Md" w:eastAsia="Gill Sans MT" w:hAnsi="Azo Sans Md" w:cs="Gill Sans MT" w:hint="default"/>
        <w:b/>
        <w:bCs/>
        <w:w w:val="115"/>
        <w:sz w:val="22"/>
        <w:szCs w:val="22"/>
        <w:lang w:val="pt-PT" w:eastAsia="pt-PT" w:bidi="pt-PT"/>
      </w:rPr>
    </w:lvl>
    <w:lvl w:ilvl="1">
      <w:start w:val="1"/>
      <w:numFmt w:val="decimal"/>
      <w:lvlText w:val="%1.%2"/>
      <w:lvlJc w:val="left"/>
      <w:pPr>
        <w:ind w:left="708" w:hanging="425"/>
      </w:pPr>
      <w:rPr>
        <w:rFonts w:ascii="Tahoma" w:eastAsia="Tahoma" w:hAnsi="Tahoma" w:cs="Tahoma" w:hint="default"/>
        <w:b w:val="0"/>
        <w:bCs/>
        <w:w w:val="112"/>
        <w:sz w:val="22"/>
        <w:szCs w:val="22"/>
        <w:lang w:val="pt-PT" w:eastAsia="pt-PT" w:bidi="pt-PT"/>
      </w:rPr>
    </w:lvl>
    <w:lvl w:ilvl="2">
      <w:start w:val="1"/>
      <w:numFmt w:val="decimal"/>
      <w:lvlText w:val="%1.%2.%3"/>
      <w:lvlJc w:val="left"/>
      <w:pPr>
        <w:ind w:left="262" w:hanging="663"/>
      </w:pPr>
      <w:rPr>
        <w:rFonts w:ascii="Azo Sans Lt" w:eastAsia="Tahoma" w:hAnsi="Azo Sans Lt" w:cs="Tahoma" w:hint="default"/>
        <w:spacing w:val="-3"/>
        <w:w w:val="110"/>
        <w:sz w:val="22"/>
        <w:szCs w:val="22"/>
        <w:lang w:val="pt-PT" w:eastAsia="pt-PT" w:bidi="pt-PT"/>
      </w:rPr>
    </w:lvl>
    <w:lvl w:ilvl="3">
      <w:start w:val="1"/>
      <w:numFmt w:val="decimal"/>
      <w:lvlText w:val="%1.%2.%3.%4"/>
      <w:lvlJc w:val="left"/>
      <w:pPr>
        <w:ind w:left="1104" w:hanging="843"/>
      </w:pPr>
      <w:rPr>
        <w:rFonts w:ascii="Azo Sans Lt" w:eastAsia="Tahoma" w:hAnsi="Azo Sans Lt" w:cs="Tahoma" w:hint="default"/>
        <w:spacing w:val="-3"/>
        <w:w w:val="110"/>
        <w:sz w:val="22"/>
        <w:szCs w:val="22"/>
        <w:lang w:val="pt-PT" w:eastAsia="pt-PT" w:bidi="pt-PT"/>
      </w:rPr>
    </w:lvl>
    <w:lvl w:ilvl="4">
      <w:numFmt w:val="bullet"/>
      <w:lvlText w:val="•"/>
      <w:lvlJc w:val="left"/>
      <w:pPr>
        <w:ind w:left="3296" w:hanging="843"/>
      </w:pPr>
      <w:rPr>
        <w:rFonts w:hint="default"/>
        <w:lang w:val="pt-PT" w:eastAsia="pt-PT" w:bidi="pt-PT"/>
      </w:rPr>
    </w:lvl>
    <w:lvl w:ilvl="5">
      <w:numFmt w:val="bullet"/>
      <w:lvlText w:val="•"/>
      <w:lvlJc w:val="left"/>
      <w:pPr>
        <w:ind w:left="4394" w:hanging="843"/>
      </w:pPr>
      <w:rPr>
        <w:rFonts w:hint="default"/>
        <w:lang w:val="pt-PT" w:eastAsia="pt-PT" w:bidi="pt-PT"/>
      </w:rPr>
    </w:lvl>
    <w:lvl w:ilvl="6">
      <w:numFmt w:val="bullet"/>
      <w:lvlText w:val="•"/>
      <w:lvlJc w:val="left"/>
      <w:pPr>
        <w:ind w:left="5493" w:hanging="843"/>
      </w:pPr>
      <w:rPr>
        <w:rFonts w:hint="default"/>
        <w:lang w:val="pt-PT" w:eastAsia="pt-PT" w:bidi="pt-PT"/>
      </w:rPr>
    </w:lvl>
    <w:lvl w:ilvl="7">
      <w:numFmt w:val="bullet"/>
      <w:lvlText w:val="•"/>
      <w:lvlJc w:val="left"/>
      <w:pPr>
        <w:ind w:left="6591" w:hanging="843"/>
      </w:pPr>
      <w:rPr>
        <w:rFonts w:hint="default"/>
        <w:lang w:val="pt-PT" w:eastAsia="pt-PT" w:bidi="pt-PT"/>
      </w:rPr>
    </w:lvl>
    <w:lvl w:ilvl="8">
      <w:numFmt w:val="bullet"/>
      <w:lvlText w:val="•"/>
      <w:lvlJc w:val="left"/>
      <w:pPr>
        <w:ind w:left="7689" w:hanging="843"/>
      </w:pPr>
      <w:rPr>
        <w:rFonts w:hint="default"/>
        <w:lang w:val="pt-PT" w:eastAsia="pt-PT" w:bidi="pt-PT"/>
      </w:rPr>
    </w:lvl>
  </w:abstractNum>
  <w:abstractNum w:abstractNumId="18" w15:restartNumberingAfterBreak="0">
    <w:nsid w:val="1BBD58D2"/>
    <w:multiLevelType w:val="multilevel"/>
    <w:tmpl w:val="AFBA284C"/>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862" w:hanging="720"/>
      </w:pPr>
      <w:rPr>
        <w:rFonts w:hint="default"/>
        <w:b w:val="0"/>
        <w:bCs w:val="0"/>
      </w:rPr>
    </w:lvl>
    <w:lvl w:ilvl="3">
      <w:start w:val="1"/>
      <w:numFmt w:val="decimal"/>
      <w:isLgl/>
      <w:lvlText w:val="%1.%2.%3.%4"/>
      <w:lvlJc w:val="left"/>
      <w:pPr>
        <w:ind w:left="2215" w:hanging="108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9" w15:restartNumberingAfterBreak="0">
    <w:nsid w:val="1D1F7775"/>
    <w:multiLevelType w:val="hybridMultilevel"/>
    <w:tmpl w:val="281C053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0" w15:restartNumberingAfterBreak="0">
    <w:nsid w:val="20DA71E7"/>
    <w:multiLevelType w:val="multilevel"/>
    <w:tmpl w:val="D20A891C"/>
    <w:lvl w:ilvl="0">
      <w:start w:val="4"/>
      <w:numFmt w:val="decimal"/>
      <w:lvlText w:val="%1."/>
      <w:lvlJc w:val="left"/>
      <w:pPr>
        <w:ind w:left="360" w:hanging="360"/>
      </w:pPr>
    </w:lvl>
    <w:lvl w:ilvl="1">
      <w:start w:val="1"/>
      <w:numFmt w:val="decimal"/>
      <w:lvlText w:val="%1.%2."/>
      <w:lvlJc w:val="left"/>
      <w:pPr>
        <w:ind w:left="1440" w:hanging="720"/>
      </w:pPr>
      <w:rPr>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21" w15:restartNumberingAfterBreak="0">
    <w:nsid w:val="243C4BDB"/>
    <w:multiLevelType w:val="multilevel"/>
    <w:tmpl w:val="58144D08"/>
    <w:lvl w:ilvl="0">
      <w:start w:val="1"/>
      <w:numFmt w:val="decimal"/>
      <w:lvlText w:val="%1."/>
      <w:lvlJc w:val="left"/>
      <w:pPr>
        <w:ind w:left="389" w:hanging="277"/>
      </w:pPr>
      <w:rPr>
        <w:rFonts w:hint="default"/>
        <w:b/>
        <w:bCs/>
        <w:spacing w:val="-2"/>
        <w:w w:val="115"/>
        <w:lang w:val="pt-PT" w:eastAsia="pt-PT" w:bidi="pt-PT"/>
      </w:rPr>
    </w:lvl>
    <w:lvl w:ilvl="1">
      <w:start w:val="1"/>
      <w:numFmt w:val="decimal"/>
      <w:lvlText w:val="%1.%2"/>
      <w:lvlJc w:val="left"/>
      <w:pPr>
        <w:ind w:left="112" w:hanging="625"/>
      </w:pPr>
      <w:rPr>
        <w:rFonts w:hint="default"/>
        <w:b/>
        <w:bCs/>
        <w:spacing w:val="-4"/>
        <w:w w:val="105"/>
        <w:sz w:val="22"/>
        <w:szCs w:val="22"/>
        <w:lang w:val="pt-PT" w:eastAsia="pt-PT" w:bidi="pt-PT"/>
      </w:rPr>
    </w:lvl>
    <w:lvl w:ilvl="2">
      <w:start w:val="1"/>
      <w:numFmt w:val="decimal"/>
      <w:lvlText w:val="%1.%2.%3"/>
      <w:lvlJc w:val="left"/>
      <w:pPr>
        <w:ind w:left="112" w:hanging="625"/>
      </w:pPr>
      <w:rPr>
        <w:rFonts w:ascii="Azo Sans Lt" w:eastAsia="Tahoma" w:hAnsi="Azo Sans Lt" w:cs="Tahoma" w:hint="default"/>
        <w:b w:val="0"/>
        <w:bCs w:val="0"/>
        <w:spacing w:val="-3"/>
        <w:w w:val="112"/>
        <w:sz w:val="22"/>
        <w:szCs w:val="22"/>
        <w:lang w:val="pt-PT" w:eastAsia="pt-PT" w:bidi="pt-PT"/>
      </w:rPr>
    </w:lvl>
    <w:lvl w:ilvl="3">
      <w:start w:val="1"/>
      <w:numFmt w:val="decimal"/>
      <w:lvlText w:val="%1.%2.%3.%4"/>
      <w:lvlJc w:val="left"/>
      <w:pPr>
        <w:ind w:left="112" w:hanging="625"/>
      </w:pPr>
      <w:rPr>
        <w:rFonts w:ascii="Tahoma" w:eastAsia="Tahoma" w:hAnsi="Tahoma" w:cs="Tahoma" w:hint="default"/>
        <w:spacing w:val="-3"/>
        <w:w w:val="110"/>
        <w:sz w:val="22"/>
        <w:szCs w:val="22"/>
        <w:lang w:val="pt-PT" w:eastAsia="pt-PT" w:bidi="pt-PT"/>
      </w:rPr>
    </w:lvl>
    <w:lvl w:ilvl="4">
      <w:numFmt w:val="bullet"/>
      <w:lvlText w:val="•"/>
      <w:lvlJc w:val="left"/>
      <w:pPr>
        <w:ind w:left="2003" w:hanging="625"/>
      </w:pPr>
      <w:rPr>
        <w:rFonts w:hint="default"/>
        <w:lang w:val="pt-PT" w:eastAsia="pt-PT" w:bidi="pt-PT"/>
      </w:rPr>
    </w:lvl>
    <w:lvl w:ilvl="5">
      <w:numFmt w:val="bullet"/>
      <w:lvlText w:val="•"/>
      <w:lvlJc w:val="left"/>
      <w:pPr>
        <w:ind w:left="3447" w:hanging="625"/>
      </w:pPr>
      <w:rPr>
        <w:rFonts w:hint="default"/>
        <w:lang w:val="pt-PT" w:eastAsia="pt-PT" w:bidi="pt-PT"/>
      </w:rPr>
    </w:lvl>
    <w:lvl w:ilvl="6">
      <w:numFmt w:val="bullet"/>
      <w:lvlText w:val="•"/>
      <w:lvlJc w:val="left"/>
      <w:pPr>
        <w:ind w:left="4891" w:hanging="625"/>
      </w:pPr>
      <w:rPr>
        <w:rFonts w:hint="default"/>
        <w:lang w:val="pt-PT" w:eastAsia="pt-PT" w:bidi="pt-PT"/>
      </w:rPr>
    </w:lvl>
    <w:lvl w:ilvl="7">
      <w:numFmt w:val="bullet"/>
      <w:lvlText w:val="•"/>
      <w:lvlJc w:val="left"/>
      <w:pPr>
        <w:ind w:left="6335" w:hanging="625"/>
      </w:pPr>
      <w:rPr>
        <w:rFonts w:hint="default"/>
        <w:lang w:val="pt-PT" w:eastAsia="pt-PT" w:bidi="pt-PT"/>
      </w:rPr>
    </w:lvl>
    <w:lvl w:ilvl="8">
      <w:numFmt w:val="bullet"/>
      <w:lvlText w:val="•"/>
      <w:lvlJc w:val="left"/>
      <w:pPr>
        <w:ind w:left="7778" w:hanging="625"/>
      </w:pPr>
      <w:rPr>
        <w:rFonts w:hint="default"/>
        <w:lang w:val="pt-PT" w:eastAsia="pt-PT" w:bidi="pt-PT"/>
      </w:rPr>
    </w:lvl>
  </w:abstractNum>
  <w:abstractNum w:abstractNumId="22" w15:restartNumberingAfterBreak="0">
    <w:nsid w:val="2CF44FE1"/>
    <w:multiLevelType w:val="multilevel"/>
    <w:tmpl w:val="2CF44FE1"/>
    <w:lvl w:ilvl="0">
      <w:start w:val="1"/>
      <w:numFmt w:val="decimal"/>
      <w:suff w:val="space"/>
      <w:lvlText w:val="%1."/>
      <w:lvlJc w:val="left"/>
      <w:pPr>
        <w:ind w:left="0" w:firstLine="0"/>
      </w:pPr>
    </w:lvl>
    <w:lvl w:ilvl="1">
      <w:start w:val="1"/>
      <w:numFmt w:val="decimal"/>
      <w:suff w:val="space"/>
      <w:lvlText w:val="%1.%2"/>
      <w:lvlJc w:val="left"/>
      <w:pPr>
        <w:ind w:left="48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23" w15:restartNumberingAfterBreak="0">
    <w:nsid w:val="36B90EC6"/>
    <w:multiLevelType w:val="hybridMultilevel"/>
    <w:tmpl w:val="0BA89C6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4" w15:restartNumberingAfterBreak="0">
    <w:nsid w:val="3C442AED"/>
    <w:multiLevelType w:val="multilevel"/>
    <w:tmpl w:val="E70E850E"/>
    <w:styleLink w:val="Semlista3"/>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5" w15:restartNumberingAfterBreak="0">
    <w:nsid w:val="3FB543CB"/>
    <w:multiLevelType w:val="hybridMultilevel"/>
    <w:tmpl w:val="6360F964"/>
    <w:lvl w:ilvl="0" w:tplc="04160001">
      <w:start w:val="5"/>
      <w:numFmt w:val="bullet"/>
      <w:lvlText w:val=""/>
      <w:lvlJc w:val="left"/>
      <w:pPr>
        <w:ind w:left="720" w:hanging="360"/>
      </w:pPr>
      <w:rPr>
        <w:rFonts w:ascii="Symbol" w:eastAsia="Times New Roman"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15:restartNumberingAfterBreak="0">
    <w:nsid w:val="486A495B"/>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B791C74"/>
    <w:multiLevelType w:val="multilevel"/>
    <w:tmpl w:val="9DB262CA"/>
    <w:styleLink w:val="Semlista11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8" w15:restartNumberingAfterBreak="0">
    <w:nsid w:val="516D045B"/>
    <w:multiLevelType w:val="multilevel"/>
    <w:tmpl w:val="A19A2E2E"/>
    <w:lvl w:ilvl="0">
      <w:start w:val="1"/>
      <w:numFmt w:val="decimal"/>
      <w:suff w:val="space"/>
      <w:lvlText w:val="%1."/>
      <w:lvlJc w:val="left"/>
      <w:pPr>
        <w:ind w:left="0" w:firstLine="0"/>
      </w:pPr>
      <w:rPr>
        <w:rFonts w:ascii="Azo Sans Lt" w:hAnsi="Azo Sans Lt" w:hint="default"/>
        <w:b/>
        <w:i w:val="0"/>
        <w:sz w:val="22"/>
        <w:szCs w:val="22"/>
      </w:rPr>
    </w:lvl>
    <w:lvl w:ilvl="1">
      <w:start w:val="1"/>
      <w:numFmt w:val="lowerLetter"/>
      <w:lvlText w:val="%2)"/>
      <w:lvlJc w:val="left"/>
      <w:pPr>
        <w:ind w:left="142" w:firstLine="0"/>
      </w:pPr>
      <w:rPr>
        <w:rFonts w:hint="default"/>
        <w:b w:val="0"/>
        <w:i w:val="0"/>
        <w:color w:val="auto"/>
      </w:rPr>
    </w:lvl>
    <w:lvl w:ilvl="2">
      <w:start w:val="1"/>
      <w:numFmt w:val="decimal"/>
      <w:suff w:val="space"/>
      <w:lvlText w:val="%1.%2.%3."/>
      <w:lvlJc w:val="left"/>
      <w:pPr>
        <w:ind w:left="1418"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2B93D2E"/>
    <w:multiLevelType w:val="hybridMultilevel"/>
    <w:tmpl w:val="8BD85C36"/>
    <w:lvl w:ilvl="0" w:tplc="04160019">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0" w15:restartNumberingAfterBreak="0">
    <w:nsid w:val="5B687FC3"/>
    <w:multiLevelType w:val="hybridMultilevel"/>
    <w:tmpl w:val="540820A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1" w15:restartNumberingAfterBreak="0">
    <w:nsid w:val="601309A4"/>
    <w:multiLevelType w:val="hybridMultilevel"/>
    <w:tmpl w:val="2F82F6C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2" w15:restartNumberingAfterBreak="0">
    <w:nsid w:val="61DD361E"/>
    <w:multiLevelType w:val="multilevel"/>
    <w:tmpl w:val="0416001F"/>
    <w:lvl w:ilvl="0">
      <w:start w:val="1"/>
      <w:numFmt w:val="decimal"/>
      <w:lvlText w:val="%1."/>
      <w:lvlJc w:val="left"/>
      <w:pPr>
        <w:ind w:left="360" w:hanging="360"/>
      </w:pPr>
      <w:rPr>
        <w:rFonts w:hint="default"/>
        <w:b/>
        <w:i w:val="0"/>
        <w:sz w:val="22"/>
        <w:szCs w:val="22"/>
      </w:rPr>
    </w:lvl>
    <w:lvl w:ilvl="1">
      <w:start w:val="1"/>
      <w:numFmt w:val="decimal"/>
      <w:lvlText w:val="%1.%2."/>
      <w:lvlJc w:val="left"/>
      <w:pPr>
        <w:ind w:left="432" w:hanging="432"/>
      </w:pPr>
      <w:rPr>
        <w:rFonts w:hint="default"/>
        <w:b w:val="0"/>
        <w:i w:val="0"/>
        <w:color w:val="auto"/>
      </w:rPr>
    </w:lvl>
    <w:lvl w:ilvl="2">
      <w:start w:val="1"/>
      <w:numFmt w:val="decimal"/>
      <w:lvlText w:val="%1.%2.%3."/>
      <w:lvlJc w:val="left"/>
      <w:pPr>
        <w:ind w:left="504" w:hanging="504"/>
      </w:pPr>
      <w:rPr>
        <w:rFonts w:hint="default"/>
        <w:b w:val="0"/>
        <w:i w:val="0"/>
      </w:rPr>
    </w:lvl>
    <w:lvl w:ilvl="3">
      <w:start w:val="1"/>
      <w:numFmt w:val="decimal"/>
      <w:lvlText w:val="%1.%2.%3.%4."/>
      <w:lvlJc w:val="left"/>
      <w:pPr>
        <w:ind w:left="1728" w:hanging="648"/>
      </w:pPr>
      <w:rPr>
        <w:rFonts w:hint="default"/>
        <w:b/>
        <w:i w:val="0"/>
      </w:rPr>
    </w:lvl>
    <w:lvl w:ilvl="4">
      <w:start w:val="1"/>
      <w:numFmt w:val="decimal"/>
      <w:lvlText w:val="%1.%2.%3.%4.%5."/>
      <w:lvlJc w:val="left"/>
      <w:pPr>
        <w:ind w:left="2232" w:hanging="792"/>
      </w:pPr>
      <w:rPr>
        <w:rFonts w:hint="default"/>
        <w:b/>
        <w:i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4E149F3"/>
    <w:multiLevelType w:val="hybridMultilevel"/>
    <w:tmpl w:val="81A86E5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4" w15:restartNumberingAfterBreak="0">
    <w:nsid w:val="747444A1"/>
    <w:multiLevelType w:val="hybridMultilevel"/>
    <w:tmpl w:val="4B148D9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5" w15:restartNumberingAfterBreak="0">
    <w:nsid w:val="747B6738"/>
    <w:multiLevelType w:val="hybridMultilevel"/>
    <w:tmpl w:val="2C181006"/>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6" w15:restartNumberingAfterBreak="0">
    <w:nsid w:val="79032E51"/>
    <w:multiLevelType w:val="hybridMultilevel"/>
    <w:tmpl w:val="452E5AC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num w:numId="1">
    <w:abstractNumId w:val="0"/>
  </w:num>
  <w:num w:numId="2">
    <w:abstractNumId w:val="32"/>
  </w:num>
  <w:num w:numId="3">
    <w:abstractNumId w:val="3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2"/>
  </w:num>
  <w:num w:numId="5">
    <w:abstractNumId w:val="10"/>
  </w:num>
  <w:num w:numId="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32"/>
  </w:num>
  <w:num w:numId="9">
    <w:abstractNumId w:val="32"/>
  </w:num>
  <w:num w:numId="10">
    <w:abstractNumId w:val="28"/>
  </w:num>
  <w:num w:numId="11">
    <w:abstractNumId w:val="29"/>
  </w:num>
  <w:num w:numId="12">
    <w:abstractNumId w:val="34"/>
  </w:num>
  <w:num w:numId="13">
    <w:abstractNumId w:val="23"/>
  </w:num>
  <w:num w:numId="14">
    <w:abstractNumId w:val="36"/>
  </w:num>
  <w:num w:numId="15">
    <w:abstractNumId w:val="11"/>
  </w:num>
  <w:num w:numId="16">
    <w:abstractNumId w:val="19"/>
  </w:num>
  <w:num w:numId="17">
    <w:abstractNumId w:val="14"/>
  </w:num>
  <w:num w:numId="18">
    <w:abstractNumId w:val="35"/>
  </w:num>
  <w:num w:numId="19">
    <w:abstractNumId w:val="13"/>
  </w:num>
  <w:num w:numId="20">
    <w:abstractNumId w:val="16"/>
  </w:num>
  <w:num w:numId="21">
    <w:abstractNumId w:val="33"/>
  </w:num>
  <w:num w:numId="22">
    <w:abstractNumId w:val="30"/>
  </w:num>
  <w:num w:numId="23">
    <w:abstractNumId w:val="12"/>
  </w:num>
  <w:num w:numId="24">
    <w:abstractNumId w:val="31"/>
  </w:num>
  <w:num w:numId="25">
    <w:abstractNumId w:val="26"/>
  </w:num>
  <w:num w:numId="26">
    <w:abstractNumId w:val="15"/>
  </w:num>
  <w:num w:numId="27">
    <w:abstractNumId w:val="18"/>
  </w:num>
  <w:num w:numId="28">
    <w:abstractNumId w:val="9"/>
  </w:num>
  <w:num w:numId="29">
    <w:abstractNumId w:val="9"/>
  </w:num>
  <w:num w:numId="30">
    <w:abstractNumId w:val="20"/>
  </w:num>
  <w:num w:numId="31">
    <w:abstractNumId w:val="5"/>
  </w:num>
  <w:num w:numId="32">
    <w:abstractNumId w:val="1"/>
  </w:num>
  <w:num w:numId="33">
    <w:abstractNumId w:val="2"/>
  </w:num>
  <w:num w:numId="34">
    <w:abstractNumId w:val="3"/>
  </w:num>
  <w:num w:numId="35">
    <w:abstractNumId w:val="4"/>
  </w:num>
  <w:num w:numId="36">
    <w:abstractNumId w:val="6"/>
  </w:num>
  <w:num w:numId="37">
    <w:abstractNumId w:val="7"/>
  </w:num>
  <w:num w:numId="38">
    <w:abstractNumId w:val="8"/>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num>
  <w:num w:numId="41">
    <w:abstractNumId w:val="25"/>
  </w:num>
  <w:num w:numId="42">
    <w:abstractNumId w:val="24"/>
  </w:num>
  <w:num w:numId="4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10323"/>
    <w:rsid w:val="0005454F"/>
    <w:rsid w:val="00055A35"/>
    <w:rsid w:val="00060815"/>
    <w:rsid w:val="00064A3F"/>
    <w:rsid w:val="000659B7"/>
    <w:rsid w:val="00092735"/>
    <w:rsid w:val="00097D7B"/>
    <w:rsid w:val="000B58F1"/>
    <w:rsid w:val="000D51B1"/>
    <w:rsid w:val="000D6176"/>
    <w:rsid w:val="000E6000"/>
    <w:rsid w:val="000E6DAE"/>
    <w:rsid w:val="000F2826"/>
    <w:rsid w:val="00100FEB"/>
    <w:rsid w:val="0010179C"/>
    <w:rsid w:val="00102A53"/>
    <w:rsid w:val="001079D7"/>
    <w:rsid w:val="001272CC"/>
    <w:rsid w:val="00147A45"/>
    <w:rsid w:val="001639EB"/>
    <w:rsid w:val="00165D70"/>
    <w:rsid w:val="00185DBF"/>
    <w:rsid w:val="001A0D41"/>
    <w:rsid w:val="001B5037"/>
    <w:rsid w:val="001D1890"/>
    <w:rsid w:val="001D32DF"/>
    <w:rsid w:val="001D4AC3"/>
    <w:rsid w:val="001E3568"/>
    <w:rsid w:val="001F44F7"/>
    <w:rsid w:val="00204C8A"/>
    <w:rsid w:val="00212388"/>
    <w:rsid w:val="00216F5D"/>
    <w:rsid w:val="00227DC7"/>
    <w:rsid w:val="00243E36"/>
    <w:rsid w:val="002556A7"/>
    <w:rsid w:val="0026560F"/>
    <w:rsid w:val="002663BD"/>
    <w:rsid w:val="002811F3"/>
    <w:rsid w:val="0028199E"/>
    <w:rsid w:val="0028504B"/>
    <w:rsid w:val="002857A6"/>
    <w:rsid w:val="00297DEE"/>
    <w:rsid w:val="002A7071"/>
    <w:rsid w:val="002D2C00"/>
    <w:rsid w:val="002F2CC8"/>
    <w:rsid w:val="0031182C"/>
    <w:rsid w:val="00315F43"/>
    <w:rsid w:val="0032112C"/>
    <w:rsid w:val="0032285B"/>
    <w:rsid w:val="00324682"/>
    <w:rsid w:val="00326DB2"/>
    <w:rsid w:val="003370B0"/>
    <w:rsid w:val="00347799"/>
    <w:rsid w:val="0035743C"/>
    <w:rsid w:val="003578AC"/>
    <w:rsid w:val="00380F2F"/>
    <w:rsid w:val="00385663"/>
    <w:rsid w:val="00390F82"/>
    <w:rsid w:val="003920AB"/>
    <w:rsid w:val="00392DE5"/>
    <w:rsid w:val="0039504F"/>
    <w:rsid w:val="003A1163"/>
    <w:rsid w:val="003A455E"/>
    <w:rsid w:val="003B4554"/>
    <w:rsid w:val="003B5284"/>
    <w:rsid w:val="003B588C"/>
    <w:rsid w:val="003B5CAD"/>
    <w:rsid w:val="003C14A5"/>
    <w:rsid w:val="003C15BE"/>
    <w:rsid w:val="00403108"/>
    <w:rsid w:val="0041063D"/>
    <w:rsid w:val="00413F35"/>
    <w:rsid w:val="0041476F"/>
    <w:rsid w:val="00417717"/>
    <w:rsid w:val="00421C05"/>
    <w:rsid w:val="00436587"/>
    <w:rsid w:val="004532FF"/>
    <w:rsid w:val="00461F93"/>
    <w:rsid w:val="00466BF6"/>
    <w:rsid w:val="0047582C"/>
    <w:rsid w:val="004959AC"/>
    <w:rsid w:val="004A09DC"/>
    <w:rsid w:val="004B0375"/>
    <w:rsid w:val="004B61AB"/>
    <w:rsid w:val="004E079B"/>
    <w:rsid w:val="004E221E"/>
    <w:rsid w:val="00510F92"/>
    <w:rsid w:val="00513890"/>
    <w:rsid w:val="005241B8"/>
    <w:rsid w:val="005258A4"/>
    <w:rsid w:val="005428E9"/>
    <w:rsid w:val="00543C02"/>
    <w:rsid w:val="00545FD6"/>
    <w:rsid w:val="005466C3"/>
    <w:rsid w:val="005524EB"/>
    <w:rsid w:val="00563586"/>
    <w:rsid w:val="0058197B"/>
    <w:rsid w:val="00582287"/>
    <w:rsid w:val="00593E42"/>
    <w:rsid w:val="005C402B"/>
    <w:rsid w:val="005D7CC0"/>
    <w:rsid w:val="005E2922"/>
    <w:rsid w:val="005F5E8D"/>
    <w:rsid w:val="005F6177"/>
    <w:rsid w:val="00604469"/>
    <w:rsid w:val="00617943"/>
    <w:rsid w:val="00617E05"/>
    <w:rsid w:val="0062081E"/>
    <w:rsid w:val="00620E2E"/>
    <w:rsid w:val="006306EF"/>
    <w:rsid w:val="00637E49"/>
    <w:rsid w:val="00641674"/>
    <w:rsid w:val="00645026"/>
    <w:rsid w:val="006709DA"/>
    <w:rsid w:val="0067457F"/>
    <w:rsid w:val="00691421"/>
    <w:rsid w:val="006A781D"/>
    <w:rsid w:val="006B62AB"/>
    <w:rsid w:val="006D281F"/>
    <w:rsid w:val="006D6562"/>
    <w:rsid w:val="006E3687"/>
    <w:rsid w:val="006E3FF4"/>
    <w:rsid w:val="006E5958"/>
    <w:rsid w:val="006F3394"/>
    <w:rsid w:val="007168B3"/>
    <w:rsid w:val="00731359"/>
    <w:rsid w:val="00735ADD"/>
    <w:rsid w:val="0074502E"/>
    <w:rsid w:val="0075018C"/>
    <w:rsid w:val="00763341"/>
    <w:rsid w:val="00773AA0"/>
    <w:rsid w:val="00774CED"/>
    <w:rsid w:val="007767C7"/>
    <w:rsid w:val="0078037A"/>
    <w:rsid w:val="007832F6"/>
    <w:rsid w:val="00785D66"/>
    <w:rsid w:val="0079421E"/>
    <w:rsid w:val="007E2780"/>
    <w:rsid w:val="007E2AE3"/>
    <w:rsid w:val="007F0E0B"/>
    <w:rsid w:val="007F7B13"/>
    <w:rsid w:val="00814BB1"/>
    <w:rsid w:val="008311C9"/>
    <w:rsid w:val="00831574"/>
    <w:rsid w:val="00837319"/>
    <w:rsid w:val="008375B8"/>
    <w:rsid w:val="0084267A"/>
    <w:rsid w:val="00857EE4"/>
    <w:rsid w:val="00870B00"/>
    <w:rsid w:val="008828B6"/>
    <w:rsid w:val="00885008"/>
    <w:rsid w:val="008A046D"/>
    <w:rsid w:val="008A72D1"/>
    <w:rsid w:val="008B1D7C"/>
    <w:rsid w:val="008C3327"/>
    <w:rsid w:val="008C47CA"/>
    <w:rsid w:val="008C4D64"/>
    <w:rsid w:val="008C74FB"/>
    <w:rsid w:val="008D78EA"/>
    <w:rsid w:val="008E4F62"/>
    <w:rsid w:val="008E65D4"/>
    <w:rsid w:val="008E75EA"/>
    <w:rsid w:val="008F7618"/>
    <w:rsid w:val="009039E8"/>
    <w:rsid w:val="009063BB"/>
    <w:rsid w:val="00906FDE"/>
    <w:rsid w:val="009157DC"/>
    <w:rsid w:val="009213D5"/>
    <w:rsid w:val="009553C6"/>
    <w:rsid w:val="00971993"/>
    <w:rsid w:val="00974672"/>
    <w:rsid w:val="00974A4B"/>
    <w:rsid w:val="00975829"/>
    <w:rsid w:val="009877CB"/>
    <w:rsid w:val="009D2A47"/>
    <w:rsid w:val="009F2F85"/>
    <w:rsid w:val="009F54AA"/>
    <w:rsid w:val="00A06D2F"/>
    <w:rsid w:val="00A111BA"/>
    <w:rsid w:val="00A147A6"/>
    <w:rsid w:val="00A14FF7"/>
    <w:rsid w:val="00A229E2"/>
    <w:rsid w:val="00A327A0"/>
    <w:rsid w:val="00A334D6"/>
    <w:rsid w:val="00A51A38"/>
    <w:rsid w:val="00A639DB"/>
    <w:rsid w:val="00A74974"/>
    <w:rsid w:val="00A8086F"/>
    <w:rsid w:val="00A8349E"/>
    <w:rsid w:val="00A87002"/>
    <w:rsid w:val="00A96629"/>
    <w:rsid w:val="00A96E16"/>
    <w:rsid w:val="00AD022C"/>
    <w:rsid w:val="00AD42F7"/>
    <w:rsid w:val="00AE7153"/>
    <w:rsid w:val="00AF1E40"/>
    <w:rsid w:val="00AF5DD4"/>
    <w:rsid w:val="00AF6B88"/>
    <w:rsid w:val="00B02294"/>
    <w:rsid w:val="00B03288"/>
    <w:rsid w:val="00B061E6"/>
    <w:rsid w:val="00B0783F"/>
    <w:rsid w:val="00B12062"/>
    <w:rsid w:val="00B136FD"/>
    <w:rsid w:val="00B13DC2"/>
    <w:rsid w:val="00B21A14"/>
    <w:rsid w:val="00B25D0B"/>
    <w:rsid w:val="00B26F60"/>
    <w:rsid w:val="00B27105"/>
    <w:rsid w:val="00B340FE"/>
    <w:rsid w:val="00B610DB"/>
    <w:rsid w:val="00B676BB"/>
    <w:rsid w:val="00B923BE"/>
    <w:rsid w:val="00BA1327"/>
    <w:rsid w:val="00BA2AC6"/>
    <w:rsid w:val="00BA68EF"/>
    <w:rsid w:val="00BB3B8F"/>
    <w:rsid w:val="00BB527C"/>
    <w:rsid w:val="00BB61D2"/>
    <w:rsid w:val="00BB67CF"/>
    <w:rsid w:val="00BE3C4E"/>
    <w:rsid w:val="00BE3CE6"/>
    <w:rsid w:val="00BE5915"/>
    <w:rsid w:val="00BF3141"/>
    <w:rsid w:val="00C01F6B"/>
    <w:rsid w:val="00C12366"/>
    <w:rsid w:val="00C4156C"/>
    <w:rsid w:val="00C55896"/>
    <w:rsid w:val="00C74C9C"/>
    <w:rsid w:val="00C81B18"/>
    <w:rsid w:val="00C91A0C"/>
    <w:rsid w:val="00CA5F9F"/>
    <w:rsid w:val="00CB6468"/>
    <w:rsid w:val="00CC288A"/>
    <w:rsid w:val="00CC666F"/>
    <w:rsid w:val="00CE1CB6"/>
    <w:rsid w:val="00D06A05"/>
    <w:rsid w:val="00D22F45"/>
    <w:rsid w:val="00D249B9"/>
    <w:rsid w:val="00D2776D"/>
    <w:rsid w:val="00D316CB"/>
    <w:rsid w:val="00D7299B"/>
    <w:rsid w:val="00D73E45"/>
    <w:rsid w:val="00DA0D02"/>
    <w:rsid w:val="00DB6EA1"/>
    <w:rsid w:val="00DD641A"/>
    <w:rsid w:val="00DF5518"/>
    <w:rsid w:val="00DF7DA5"/>
    <w:rsid w:val="00E12775"/>
    <w:rsid w:val="00E151D6"/>
    <w:rsid w:val="00E26E61"/>
    <w:rsid w:val="00E27B1B"/>
    <w:rsid w:val="00E30BFB"/>
    <w:rsid w:val="00E40A97"/>
    <w:rsid w:val="00E4547A"/>
    <w:rsid w:val="00E73173"/>
    <w:rsid w:val="00E77501"/>
    <w:rsid w:val="00E87FEF"/>
    <w:rsid w:val="00E93C4B"/>
    <w:rsid w:val="00EC7959"/>
    <w:rsid w:val="00EE2035"/>
    <w:rsid w:val="00EF6695"/>
    <w:rsid w:val="00F270F4"/>
    <w:rsid w:val="00F336C7"/>
    <w:rsid w:val="00F37352"/>
    <w:rsid w:val="00F40051"/>
    <w:rsid w:val="00F45FFC"/>
    <w:rsid w:val="00F667AF"/>
    <w:rsid w:val="00F829FD"/>
    <w:rsid w:val="00FA3846"/>
    <w:rsid w:val="00FB230B"/>
    <w:rsid w:val="00FB3596"/>
    <w:rsid w:val="00FB4D0F"/>
    <w:rsid w:val="00FD04A7"/>
    <w:rsid w:val="00FD2171"/>
    <w:rsid w:val="00FD7FE7"/>
    <w:rsid w:val="00FE6985"/>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iPriority="0"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3">
    <w:name w:val="heading 3"/>
    <w:basedOn w:val="Normal"/>
    <w:next w:val="Normal"/>
    <w:link w:val="Ttulo3Char"/>
    <w:uiPriority w:val="9"/>
    <w:semiHidden/>
    <w:unhideWhenUsed/>
    <w:qFormat/>
    <w:rsid w:val="00B21A14"/>
    <w:pPr>
      <w:keepNext/>
      <w:keepLines/>
      <w:widowControl/>
      <w:autoSpaceDE/>
      <w:autoSpaceDN/>
      <w:spacing w:before="40" w:line="259" w:lineRule="auto"/>
      <w:outlineLvl w:val="2"/>
    </w:pPr>
    <w:rPr>
      <w:rFonts w:ascii="Calibri Light" w:eastAsia="Times New Roman" w:hAnsi="Calibri Light" w:cs="Times New Roman"/>
      <w:color w:val="1F3763"/>
      <w:sz w:val="24"/>
      <w:szCs w:val="24"/>
      <w:lang w:val="pt-BR"/>
    </w:rPr>
  </w:style>
  <w:style w:type="paragraph" w:styleId="Ttulo7">
    <w:name w:val="heading 7"/>
    <w:basedOn w:val="Normal"/>
    <w:next w:val="Normal"/>
    <w:link w:val="Ttulo7Char"/>
    <w:qFormat/>
    <w:rsid w:val="00B21A14"/>
    <w:pPr>
      <w:keepNext/>
      <w:widowControl/>
      <w:numPr>
        <w:ilvl w:val="6"/>
        <w:numId w:val="1"/>
      </w:numPr>
      <w:tabs>
        <w:tab w:val="left" w:pos="0"/>
      </w:tabs>
      <w:suppressAutoHyphens/>
      <w:autoSpaceDE/>
      <w:autoSpaceDN/>
      <w:jc w:val="center"/>
      <w:outlineLvl w:val="6"/>
    </w:pPr>
    <w:rPr>
      <w:rFonts w:ascii="Arial" w:eastAsia="Times New Roman" w:hAnsi="Arial" w:cs="Arial"/>
      <w:b/>
      <w:szCs w:val="24"/>
      <w:lang w:val="pt-BR" w:eastAsia="zh-CN"/>
    </w:rPr>
  </w:style>
  <w:style w:type="paragraph" w:styleId="Ttulo8">
    <w:name w:val="heading 8"/>
    <w:basedOn w:val="Normal"/>
    <w:next w:val="Normal"/>
    <w:link w:val="Ttulo8Char"/>
    <w:uiPriority w:val="9"/>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nhideWhenUsed/>
    <w:qFormat/>
    <w:pPr>
      <w:tabs>
        <w:tab w:val="center" w:pos="4252"/>
        <w:tab w:val="right" w:pos="8504"/>
      </w:tabs>
    </w:pPr>
  </w:style>
  <w:style w:type="paragraph" w:styleId="Rodap">
    <w:name w:val="footer"/>
    <w:basedOn w:val="Normal"/>
    <w:link w:val="RodapChar"/>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uiPriority w:val="99"/>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qFormat/>
    <w:rPr>
      <w:rFonts w:ascii="Verdana" w:eastAsia="Verdana" w:hAnsi="Verdana" w:cs="Verdana"/>
      <w:lang w:val="pt-PT"/>
    </w:rPr>
  </w:style>
  <w:style w:type="character" w:customStyle="1" w:styleId="RodapChar">
    <w:name w:val="Rodapé Char"/>
    <w:basedOn w:val="Fontepargpadro"/>
    <w:link w:val="Rodap"/>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uiPriority w:val="9"/>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rsid w:val="009063BB"/>
    <w:rPr>
      <w:rFonts w:ascii="Segoe UI" w:eastAsia="Verdana" w:hAnsi="Segoe UI" w:cs="Segoe UI"/>
      <w:sz w:val="18"/>
      <w:szCs w:val="18"/>
      <w:lang w:val="pt-PT" w:eastAsia="en-US"/>
    </w:rPr>
  </w:style>
  <w:style w:type="paragraph" w:customStyle="1" w:styleId="PargrafodaLista1">
    <w:name w:val="Parágrafo da Lista1"/>
    <w:basedOn w:val="Normal"/>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28"/>
      </w:numPr>
    </w:pPr>
  </w:style>
  <w:style w:type="character" w:customStyle="1" w:styleId="Ttulo3Char">
    <w:name w:val="Título 3 Char"/>
    <w:basedOn w:val="Fontepargpadro"/>
    <w:link w:val="Ttulo3"/>
    <w:uiPriority w:val="9"/>
    <w:semiHidden/>
    <w:rsid w:val="00B21A14"/>
    <w:rPr>
      <w:rFonts w:ascii="Calibri Light" w:eastAsia="Times New Roman" w:hAnsi="Calibri Light" w:cs="Times New Roman"/>
      <w:color w:val="1F3763"/>
      <w:sz w:val="24"/>
      <w:szCs w:val="24"/>
      <w:lang w:eastAsia="en-US"/>
    </w:rPr>
  </w:style>
  <w:style w:type="character" w:customStyle="1" w:styleId="Ttulo7Char">
    <w:name w:val="Título 7 Char"/>
    <w:basedOn w:val="Fontepargpadro"/>
    <w:link w:val="Ttulo7"/>
    <w:rsid w:val="00B21A14"/>
    <w:rPr>
      <w:rFonts w:ascii="Arial" w:eastAsia="Times New Roman" w:hAnsi="Arial" w:cs="Arial"/>
      <w:b/>
      <w:sz w:val="22"/>
      <w:szCs w:val="24"/>
      <w:lang w:eastAsia="zh-CN"/>
    </w:rPr>
  </w:style>
  <w:style w:type="numbering" w:customStyle="1" w:styleId="Semlista1">
    <w:name w:val="Sem lista1"/>
    <w:next w:val="Semlista"/>
    <w:uiPriority w:val="99"/>
    <w:semiHidden/>
    <w:unhideWhenUsed/>
    <w:rsid w:val="00B21A14"/>
  </w:style>
  <w:style w:type="character" w:customStyle="1" w:styleId="WW8Num1z0">
    <w:name w:val="WW8Num1z0"/>
    <w:rsid w:val="00B21A14"/>
  </w:style>
  <w:style w:type="character" w:customStyle="1" w:styleId="WW8Num1z1">
    <w:name w:val="WW8Num1z1"/>
    <w:rsid w:val="00B21A14"/>
  </w:style>
  <w:style w:type="character" w:customStyle="1" w:styleId="WW8Num1z2">
    <w:name w:val="WW8Num1z2"/>
    <w:rsid w:val="00B21A14"/>
  </w:style>
  <w:style w:type="character" w:customStyle="1" w:styleId="WW8Num1z3">
    <w:name w:val="WW8Num1z3"/>
    <w:rsid w:val="00B21A14"/>
  </w:style>
  <w:style w:type="character" w:customStyle="1" w:styleId="WW8Num1z4">
    <w:name w:val="WW8Num1z4"/>
    <w:rsid w:val="00B21A14"/>
  </w:style>
  <w:style w:type="character" w:customStyle="1" w:styleId="WW8Num1z5">
    <w:name w:val="WW8Num1z5"/>
    <w:rsid w:val="00B21A14"/>
  </w:style>
  <w:style w:type="character" w:customStyle="1" w:styleId="WW8Num1z6">
    <w:name w:val="WW8Num1z6"/>
    <w:rsid w:val="00B21A14"/>
  </w:style>
  <w:style w:type="character" w:customStyle="1" w:styleId="WW8Num1z7">
    <w:name w:val="WW8Num1z7"/>
    <w:rsid w:val="00B21A14"/>
  </w:style>
  <w:style w:type="character" w:customStyle="1" w:styleId="WW8Num1z8">
    <w:name w:val="WW8Num1z8"/>
    <w:rsid w:val="00B21A14"/>
  </w:style>
  <w:style w:type="character" w:customStyle="1" w:styleId="WW8Num2z0">
    <w:name w:val="WW8Num2z0"/>
    <w:rsid w:val="00B21A14"/>
    <w:rPr>
      <w:b/>
      <w:sz w:val="22"/>
      <w:u w:val="none"/>
    </w:rPr>
  </w:style>
  <w:style w:type="character" w:customStyle="1" w:styleId="WW8Num2z1">
    <w:name w:val="WW8Num2z1"/>
    <w:rsid w:val="00B21A14"/>
  </w:style>
  <w:style w:type="character" w:customStyle="1" w:styleId="WW8Num2z2">
    <w:name w:val="WW8Num2z2"/>
    <w:rsid w:val="00B21A14"/>
  </w:style>
  <w:style w:type="character" w:customStyle="1" w:styleId="WW8Num2z3">
    <w:name w:val="WW8Num2z3"/>
    <w:rsid w:val="00B21A14"/>
  </w:style>
  <w:style w:type="character" w:customStyle="1" w:styleId="WW8Num2z4">
    <w:name w:val="WW8Num2z4"/>
    <w:rsid w:val="00B21A14"/>
  </w:style>
  <w:style w:type="character" w:customStyle="1" w:styleId="WW8Num2z5">
    <w:name w:val="WW8Num2z5"/>
    <w:rsid w:val="00B21A14"/>
  </w:style>
  <w:style w:type="character" w:customStyle="1" w:styleId="WW8Num2z6">
    <w:name w:val="WW8Num2z6"/>
    <w:rsid w:val="00B21A14"/>
  </w:style>
  <w:style w:type="character" w:customStyle="1" w:styleId="WW8Num2z7">
    <w:name w:val="WW8Num2z7"/>
    <w:rsid w:val="00B21A14"/>
  </w:style>
  <w:style w:type="character" w:customStyle="1" w:styleId="WW8Num2z8">
    <w:name w:val="WW8Num2z8"/>
    <w:rsid w:val="00B21A14"/>
  </w:style>
  <w:style w:type="character" w:customStyle="1" w:styleId="WW8Num3z0">
    <w:name w:val="WW8Num3z0"/>
    <w:rsid w:val="00B21A14"/>
  </w:style>
  <w:style w:type="character" w:customStyle="1" w:styleId="WW8Num3z1">
    <w:name w:val="WW8Num3z1"/>
    <w:rsid w:val="00B21A14"/>
    <w:rPr>
      <w:rFonts w:ascii="Cambria" w:hAnsi="Cambria" w:cs="Cambria"/>
      <w:b/>
      <w:i w:val="0"/>
      <w:caps w:val="0"/>
      <w:smallCaps w:val="0"/>
      <w:strike w:val="0"/>
      <w:dstrike w:val="0"/>
      <w:sz w:val="22"/>
      <w:szCs w:val="23"/>
    </w:rPr>
  </w:style>
  <w:style w:type="character" w:customStyle="1" w:styleId="WW8Num3z2">
    <w:name w:val="WW8Num3z2"/>
    <w:rsid w:val="00B21A14"/>
  </w:style>
  <w:style w:type="character" w:customStyle="1" w:styleId="WW8Num3z3">
    <w:name w:val="WW8Num3z3"/>
    <w:rsid w:val="00B21A14"/>
  </w:style>
  <w:style w:type="character" w:customStyle="1" w:styleId="WW8Num3z4">
    <w:name w:val="WW8Num3z4"/>
    <w:rsid w:val="00B21A14"/>
  </w:style>
  <w:style w:type="character" w:customStyle="1" w:styleId="WW8Num3z5">
    <w:name w:val="WW8Num3z5"/>
    <w:rsid w:val="00B21A14"/>
  </w:style>
  <w:style w:type="character" w:customStyle="1" w:styleId="WW8Num3z6">
    <w:name w:val="WW8Num3z6"/>
    <w:rsid w:val="00B21A14"/>
  </w:style>
  <w:style w:type="character" w:customStyle="1" w:styleId="WW8Num3z7">
    <w:name w:val="WW8Num3z7"/>
    <w:rsid w:val="00B21A14"/>
  </w:style>
  <w:style w:type="character" w:customStyle="1" w:styleId="WW8Num3z8">
    <w:name w:val="WW8Num3z8"/>
    <w:rsid w:val="00B21A14"/>
  </w:style>
  <w:style w:type="character" w:customStyle="1" w:styleId="WW8Num4z0">
    <w:name w:val="WW8Num4z0"/>
    <w:rsid w:val="00B21A14"/>
    <w:rPr>
      <w:b/>
      <w:u w:val="none"/>
    </w:rPr>
  </w:style>
  <w:style w:type="character" w:customStyle="1" w:styleId="WW8Num4z1">
    <w:name w:val="WW8Num4z1"/>
    <w:rsid w:val="00B21A14"/>
    <w:rPr>
      <w:rFonts w:ascii="Century" w:hAnsi="Century" w:cs="Century"/>
      <w:b/>
      <w:bCs w:val="0"/>
      <w:sz w:val="23"/>
      <w:szCs w:val="24"/>
      <w:u w:val="none"/>
    </w:rPr>
  </w:style>
  <w:style w:type="character" w:customStyle="1" w:styleId="WW8Num4z2">
    <w:name w:val="WW8Num4z2"/>
    <w:rsid w:val="00B21A14"/>
    <w:rPr>
      <w:u w:val="single"/>
    </w:rPr>
  </w:style>
  <w:style w:type="character" w:customStyle="1" w:styleId="WW8Num5z0">
    <w:name w:val="WW8Num5z0"/>
    <w:rsid w:val="00B21A14"/>
  </w:style>
  <w:style w:type="character" w:customStyle="1" w:styleId="WW8Num5z1">
    <w:name w:val="WW8Num5z1"/>
    <w:rsid w:val="00B21A14"/>
    <w:rPr>
      <w:rFonts w:ascii="Cambria" w:hAnsi="Cambria" w:cs="Cambria"/>
      <w:b/>
      <w:sz w:val="22"/>
    </w:rPr>
  </w:style>
  <w:style w:type="character" w:customStyle="1" w:styleId="WW8Num5z2">
    <w:name w:val="WW8Num5z2"/>
    <w:rsid w:val="00B21A14"/>
  </w:style>
  <w:style w:type="character" w:customStyle="1" w:styleId="WW8Num5z3">
    <w:name w:val="WW8Num5z3"/>
    <w:rsid w:val="00B21A14"/>
  </w:style>
  <w:style w:type="character" w:customStyle="1" w:styleId="WW8Num5z4">
    <w:name w:val="WW8Num5z4"/>
    <w:rsid w:val="00B21A14"/>
  </w:style>
  <w:style w:type="character" w:customStyle="1" w:styleId="WW8Num5z5">
    <w:name w:val="WW8Num5z5"/>
    <w:rsid w:val="00B21A14"/>
  </w:style>
  <w:style w:type="character" w:customStyle="1" w:styleId="WW8Num5z6">
    <w:name w:val="WW8Num5z6"/>
    <w:rsid w:val="00B21A14"/>
  </w:style>
  <w:style w:type="character" w:customStyle="1" w:styleId="WW8Num5z7">
    <w:name w:val="WW8Num5z7"/>
    <w:rsid w:val="00B21A14"/>
  </w:style>
  <w:style w:type="character" w:customStyle="1" w:styleId="WW8Num5z8">
    <w:name w:val="WW8Num5z8"/>
    <w:rsid w:val="00B21A14"/>
  </w:style>
  <w:style w:type="character" w:customStyle="1" w:styleId="WW8Num6z0">
    <w:name w:val="WW8Num6z0"/>
    <w:rsid w:val="00B21A14"/>
  </w:style>
  <w:style w:type="character" w:customStyle="1" w:styleId="WW8Num6z1">
    <w:name w:val="WW8Num6z1"/>
    <w:rsid w:val="00B21A14"/>
    <w:rPr>
      <w:rFonts w:ascii="Cambria" w:hAnsi="Cambria" w:cs="Cambria"/>
      <w:b/>
      <w:sz w:val="22"/>
      <w:szCs w:val="18"/>
    </w:rPr>
  </w:style>
  <w:style w:type="character" w:customStyle="1" w:styleId="WW8Num6z2">
    <w:name w:val="WW8Num6z2"/>
    <w:rsid w:val="00B21A14"/>
  </w:style>
  <w:style w:type="character" w:customStyle="1" w:styleId="WW8Num6z3">
    <w:name w:val="WW8Num6z3"/>
    <w:rsid w:val="00B21A14"/>
  </w:style>
  <w:style w:type="character" w:customStyle="1" w:styleId="WW8Num6z4">
    <w:name w:val="WW8Num6z4"/>
    <w:rsid w:val="00B21A14"/>
  </w:style>
  <w:style w:type="character" w:customStyle="1" w:styleId="WW8Num6z5">
    <w:name w:val="WW8Num6z5"/>
    <w:rsid w:val="00B21A14"/>
  </w:style>
  <w:style w:type="character" w:customStyle="1" w:styleId="WW8Num6z6">
    <w:name w:val="WW8Num6z6"/>
    <w:rsid w:val="00B21A14"/>
  </w:style>
  <w:style w:type="character" w:customStyle="1" w:styleId="WW8Num6z7">
    <w:name w:val="WW8Num6z7"/>
    <w:rsid w:val="00B21A14"/>
  </w:style>
  <w:style w:type="character" w:customStyle="1" w:styleId="WW8Num6z8">
    <w:name w:val="WW8Num6z8"/>
    <w:rsid w:val="00B21A14"/>
  </w:style>
  <w:style w:type="character" w:customStyle="1" w:styleId="WW8Num7z0">
    <w:name w:val="WW8Num7z0"/>
    <w:rsid w:val="00B21A14"/>
    <w:rPr>
      <w:u w:val="single"/>
    </w:rPr>
  </w:style>
  <w:style w:type="character" w:customStyle="1" w:styleId="WW8Num7z1">
    <w:name w:val="WW8Num7z1"/>
    <w:rsid w:val="00B21A14"/>
    <w:rPr>
      <w:rFonts w:ascii="Cambria" w:hAnsi="Cambria" w:cs="Cambria"/>
      <w:b/>
      <w:sz w:val="22"/>
      <w:szCs w:val="22"/>
      <w:u w:val="none"/>
    </w:rPr>
  </w:style>
  <w:style w:type="character" w:customStyle="1" w:styleId="WW8Num8z0">
    <w:name w:val="WW8Num8z0"/>
    <w:rsid w:val="00B21A14"/>
    <w:rPr>
      <w:b/>
      <w:u w:val="none"/>
    </w:rPr>
  </w:style>
  <w:style w:type="character" w:customStyle="1" w:styleId="WW8Num8z1">
    <w:name w:val="WW8Num8z1"/>
    <w:rsid w:val="00B21A14"/>
    <w:rPr>
      <w:rFonts w:ascii="Cambria" w:hAnsi="Cambria" w:cs="Cambria"/>
      <w:b/>
      <w:sz w:val="22"/>
      <w:szCs w:val="25"/>
    </w:rPr>
  </w:style>
  <w:style w:type="character" w:customStyle="1" w:styleId="WW8Num8z2">
    <w:name w:val="WW8Num8z2"/>
    <w:rsid w:val="00B21A14"/>
  </w:style>
  <w:style w:type="character" w:customStyle="1" w:styleId="WW8Num8z3">
    <w:name w:val="WW8Num8z3"/>
    <w:rsid w:val="00B21A14"/>
  </w:style>
  <w:style w:type="character" w:customStyle="1" w:styleId="WW8Num8z4">
    <w:name w:val="WW8Num8z4"/>
    <w:rsid w:val="00B21A14"/>
  </w:style>
  <w:style w:type="character" w:customStyle="1" w:styleId="WW8Num8z5">
    <w:name w:val="WW8Num8z5"/>
    <w:rsid w:val="00B21A14"/>
  </w:style>
  <w:style w:type="character" w:customStyle="1" w:styleId="WW8Num8z6">
    <w:name w:val="WW8Num8z6"/>
    <w:rsid w:val="00B21A14"/>
  </w:style>
  <w:style w:type="character" w:customStyle="1" w:styleId="WW8Num8z7">
    <w:name w:val="WW8Num8z7"/>
    <w:rsid w:val="00B21A14"/>
  </w:style>
  <w:style w:type="character" w:customStyle="1" w:styleId="WW8Num8z8">
    <w:name w:val="WW8Num8z8"/>
    <w:rsid w:val="00B21A14"/>
  </w:style>
  <w:style w:type="character" w:customStyle="1" w:styleId="WW8Num9z0">
    <w:name w:val="WW8Num9z0"/>
    <w:rsid w:val="00B21A14"/>
    <w:rPr>
      <w:rFonts w:ascii="Cambria" w:hAnsi="Cambria" w:cs="Cambria"/>
      <w:b/>
      <w:sz w:val="22"/>
      <w:szCs w:val="25"/>
    </w:rPr>
  </w:style>
  <w:style w:type="character" w:customStyle="1" w:styleId="WW8Num9z3">
    <w:name w:val="WW8Num9z3"/>
    <w:rsid w:val="00B21A14"/>
  </w:style>
  <w:style w:type="character" w:customStyle="1" w:styleId="WW8Num9z4">
    <w:name w:val="WW8Num9z4"/>
    <w:rsid w:val="00B21A14"/>
  </w:style>
  <w:style w:type="character" w:customStyle="1" w:styleId="WW8Num9z5">
    <w:name w:val="WW8Num9z5"/>
    <w:rsid w:val="00B21A14"/>
  </w:style>
  <w:style w:type="character" w:customStyle="1" w:styleId="WW8Num9z6">
    <w:name w:val="WW8Num9z6"/>
    <w:rsid w:val="00B21A14"/>
  </w:style>
  <w:style w:type="character" w:customStyle="1" w:styleId="WW8Num9z7">
    <w:name w:val="WW8Num9z7"/>
    <w:rsid w:val="00B21A14"/>
  </w:style>
  <w:style w:type="character" w:customStyle="1" w:styleId="WW8Num9z8">
    <w:name w:val="WW8Num9z8"/>
    <w:rsid w:val="00B21A14"/>
  </w:style>
  <w:style w:type="character" w:customStyle="1" w:styleId="WW8Num10z0">
    <w:name w:val="WW8Num10z0"/>
    <w:rsid w:val="00B21A14"/>
    <w:rPr>
      <w:rFonts w:ascii="Cambria" w:hAnsi="Cambria" w:cs="Cambria"/>
      <w:b/>
      <w:sz w:val="22"/>
    </w:rPr>
  </w:style>
  <w:style w:type="character" w:customStyle="1" w:styleId="WW8Num10z3">
    <w:name w:val="WW8Num10z3"/>
    <w:rsid w:val="00B21A14"/>
  </w:style>
  <w:style w:type="character" w:customStyle="1" w:styleId="WW8Num10z4">
    <w:name w:val="WW8Num10z4"/>
    <w:rsid w:val="00B21A14"/>
  </w:style>
  <w:style w:type="character" w:customStyle="1" w:styleId="WW8Num10z5">
    <w:name w:val="WW8Num10z5"/>
    <w:rsid w:val="00B21A14"/>
  </w:style>
  <w:style w:type="character" w:customStyle="1" w:styleId="WW8Num10z6">
    <w:name w:val="WW8Num10z6"/>
    <w:rsid w:val="00B21A14"/>
  </w:style>
  <w:style w:type="character" w:customStyle="1" w:styleId="WW8Num10z7">
    <w:name w:val="WW8Num10z7"/>
    <w:rsid w:val="00B21A14"/>
  </w:style>
  <w:style w:type="character" w:customStyle="1" w:styleId="WW8Num10z8">
    <w:name w:val="WW8Num10z8"/>
    <w:rsid w:val="00B21A14"/>
  </w:style>
  <w:style w:type="character" w:customStyle="1" w:styleId="WW8Num4z3">
    <w:name w:val="WW8Num4z3"/>
    <w:rsid w:val="00B21A14"/>
    <w:rPr>
      <w:rFonts w:ascii="Ecofont_Spranq_eco_Sans" w:hAnsi="Ecofont_Spranq_eco_Sans" w:cs="Ecofont_Spranq_eco_Sans"/>
      <w:b w:val="0"/>
      <w:color w:val="000000"/>
      <w:sz w:val="20"/>
    </w:rPr>
  </w:style>
  <w:style w:type="character" w:customStyle="1" w:styleId="WW8Num7z2">
    <w:name w:val="WW8Num7z2"/>
    <w:rsid w:val="00B21A14"/>
  </w:style>
  <w:style w:type="character" w:customStyle="1" w:styleId="WW8Num7z3">
    <w:name w:val="WW8Num7z3"/>
    <w:rsid w:val="00B21A14"/>
  </w:style>
  <w:style w:type="character" w:customStyle="1" w:styleId="WW8Num7z4">
    <w:name w:val="WW8Num7z4"/>
    <w:rsid w:val="00B21A14"/>
  </w:style>
  <w:style w:type="character" w:customStyle="1" w:styleId="WW8Num7z5">
    <w:name w:val="WW8Num7z5"/>
    <w:rsid w:val="00B21A14"/>
  </w:style>
  <w:style w:type="character" w:customStyle="1" w:styleId="WW8Num7z6">
    <w:name w:val="WW8Num7z6"/>
    <w:rsid w:val="00B21A14"/>
  </w:style>
  <w:style w:type="character" w:customStyle="1" w:styleId="WW8Num7z7">
    <w:name w:val="WW8Num7z7"/>
    <w:rsid w:val="00B21A14"/>
  </w:style>
  <w:style w:type="character" w:customStyle="1" w:styleId="WW8Num7z8">
    <w:name w:val="WW8Num7z8"/>
    <w:rsid w:val="00B21A14"/>
  </w:style>
  <w:style w:type="character" w:customStyle="1" w:styleId="WW8Num9z1">
    <w:name w:val="WW8Num9z1"/>
    <w:rsid w:val="00B21A14"/>
    <w:rPr>
      <w:rFonts w:ascii="Courier New" w:hAnsi="Courier New" w:cs="Courier New"/>
    </w:rPr>
  </w:style>
  <w:style w:type="character" w:customStyle="1" w:styleId="WW8Num9z2">
    <w:name w:val="WW8Num9z2"/>
    <w:rsid w:val="00B21A14"/>
    <w:rPr>
      <w:rFonts w:ascii="Wingdings" w:hAnsi="Wingdings" w:cs="Wingdings"/>
    </w:rPr>
  </w:style>
  <w:style w:type="character" w:customStyle="1" w:styleId="WW8Num10z1">
    <w:name w:val="WW8Num10z1"/>
    <w:rsid w:val="00B21A14"/>
    <w:rPr>
      <w:rFonts w:ascii="Courier New" w:hAnsi="Courier New" w:cs="Courier New"/>
    </w:rPr>
  </w:style>
  <w:style w:type="character" w:customStyle="1" w:styleId="WW8Num10z2">
    <w:name w:val="WW8Num10z2"/>
    <w:rsid w:val="00B21A14"/>
    <w:rPr>
      <w:rFonts w:ascii="Wingdings" w:hAnsi="Wingdings" w:cs="Wingdings"/>
    </w:rPr>
  </w:style>
  <w:style w:type="character" w:customStyle="1" w:styleId="WW8Num11z0">
    <w:name w:val="WW8Num11z0"/>
    <w:rsid w:val="00B21A14"/>
  </w:style>
  <w:style w:type="character" w:customStyle="1" w:styleId="WW8Num11z1">
    <w:name w:val="WW8Num11z1"/>
    <w:rsid w:val="00B21A14"/>
  </w:style>
  <w:style w:type="character" w:customStyle="1" w:styleId="WW8Num11z2">
    <w:name w:val="WW8Num11z2"/>
    <w:rsid w:val="00B21A14"/>
  </w:style>
  <w:style w:type="character" w:customStyle="1" w:styleId="WW8Num11z3">
    <w:name w:val="WW8Num11z3"/>
    <w:rsid w:val="00B21A14"/>
  </w:style>
  <w:style w:type="character" w:customStyle="1" w:styleId="WW8Num11z4">
    <w:name w:val="WW8Num11z4"/>
    <w:rsid w:val="00B21A14"/>
  </w:style>
  <w:style w:type="character" w:customStyle="1" w:styleId="WW8Num11z5">
    <w:name w:val="WW8Num11z5"/>
    <w:rsid w:val="00B21A14"/>
  </w:style>
  <w:style w:type="character" w:customStyle="1" w:styleId="WW8Num11z6">
    <w:name w:val="WW8Num11z6"/>
    <w:rsid w:val="00B21A14"/>
  </w:style>
  <w:style w:type="character" w:customStyle="1" w:styleId="WW8Num11z7">
    <w:name w:val="WW8Num11z7"/>
    <w:rsid w:val="00B21A14"/>
  </w:style>
  <w:style w:type="character" w:customStyle="1" w:styleId="WW8Num11z8">
    <w:name w:val="WW8Num11z8"/>
    <w:rsid w:val="00B21A14"/>
  </w:style>
  <w:style w:type="character" w:customStyle="1" w:styleId="Fontepargpadro3">
    <w:name w:val="Fonte parág. padrão3"/>
    <w:rsid w:val="00B21A14"/>
  </w:style>
  <w:style w:type="character" w:customStyle="1" w:styleId="Fontepargpadro2">
    <w:name w:val="Fonte parág. padrão2"/>
    <w:rsid w:val="00B21A14"/>
  </w:style>
  <w:style w:type="character" w:customStyle="1" w:styleId="Fontepargpadro1">
    <w:name w:val="Fonte parág. padrão1"/>
    <w:rsid w:val="00B21A14"/>
  </w:style>
  <w:style w:type="character" w:customStyle="1" w:styleId="Ttulo1Char">
    <w:name w:val="Título 1 Char"/>
    <w:uiPriority w:val="9"/>
    <w:rsid w:val="00B21A14"/>
    <w:rPr>
      <w:rFonts w:ascii="Arial" w:eastAsia="Times New Roman" w:hAnsi="Arial" w:cs="Times New Roman"/>
      <w:sz w:val="28"/>
      <w:szCs w:val="20"/>
    </w:rPr>
  </w:style>
  <w:style w:type="character" w:customStyle="1" w:styleId="Ttulo2Char">
    <w:name w:val="Título 2 Char"/>
    <w:uiPriority w:val="9"/>
    <w:rsid w:val="00B21A14"/>
    <w:rPr>
      <w:rFonts w:ascii="Arial" w:eastAsia="Times New Roman" w:hAnsi="Arial" w:cs="Times New Roman"/>
      <w:sz w:val="24"/>
      <w:szCs w:val="20"/>
    </w:rPr>
  </w:style>
  <w:style w:type="character" w:customStyle="1" w:styleId="CorpodetextoChar">
    <w:name w:val="Corpo de texto Char"/>
    <w:uiPriority w:val="1"/>
    <w:rsid w:val="00B21A14"/>
    <w:rPr>
      <w:rFonts w:ascii="Times New Roman" w:eastAsia="Times New Roman" w:hAnsi="Times New Roman" w:cs="Times New Roman"/>
      <w:sz w:val="24"/>
      <w:szCs w:val="24"/>
    </w:rPr>
  </w:style>
  <w:style w:type="character" w:customStyle="1" w:styleId="ListLabel6">
    <w:name w:val="ListLabel 6"/>
    <w:rsid w:val="00B21A14"/>
    <w:rPr>
      <w:b/>
      <w:sz w:val="22"/>
      <w:u w:val="none"/>
    </w:rPr>
  </w:style>
  <w:style w:type="character" w:customStyle="1" w:styleId="ListLabel7">
    <w:name w:val="ListLabel 7"/>
    <w:rsid w:val="00B21A14"/>
    <w:rPr>
      <w:b/>
      <w:sz w:val="22"/>
    </w:rPr>
  </w:style>
  <w:style w:type="character" w:customStyle="1" w:styleId="ListLabel56">
    <w:name w:val="ListLabel 56"/>
    <w:rsid w:val="00B21A14"/>
    <w:rPr>
      <w:b/>
      <w:u w:val="none"/>
    </w:rPr>
  </w:style>
  <w:style w:type="character" w:customStyle="1" w:styleId="ListLabel57">
    <w:name w:val="ListLabel 57"/>
    <w:rsid w:val="00B21A14"/>
    <w:rPr>
      <w:rFonts w:ascii="Century" w:hAnsi="Century" w:cs="Century"/>
      <w:b/>
      <w:sz w:val="23"/>
      <w:szCs w:val="24"/>
      <w:u w:val="none"/>
    </w:rPr>
  </w:style>
  <w:style w:type="character" w:customStyle="1" w:styleId="ListLabel58">
    <w:name w:val="ListLabel 58"/>
    <w:rsid w:val="00B21A14"/>
    <w:rPr>
      <w:u w:val="single"/>
    </w:rPr>
  </w:style>
  <w:style w:type="character" w:customStyle="1" w:styleId="ListLabel59">
    <w:name w:val="ListLabel 59"/>
    <w:rsid w:val="00B21A14"/>
    <w:rPr>
      <w:u w:val="single"/>
    </w:rPr>
  </w:style>
  <w:style w:type="character" w:customStyle="1" w:styleId="ListLabel60">
    <w:name w:val="ListLabel 60"/>
    <w:rsid w:val="00B21A14"/>
    <w:rPr>
      <w:u w:val="single"/>
    </w:rPr>
  </w:style>
  <w:style w:type="character" w:customStyle="1" w:styleId="ListLabel61">
    <w:name w:val="ListLabel 61"/>
    <w:rsid w:val="00B21A14"/>
    <w:rPr>
      <w:u w:val="single"/>
    </w:rPr>
  </w:style>
  <w:style w:type="character" w:customStyle="1" w:styleId="ListLabel62">
    <w:name w:val="ListLabel 62"/>
    <w:rsid w:val="00B21A14"/>
    <w:rPr>
      <w:u w:val="single"/>
    </w:rPr>
  </w:style>
  <w:style w:type="character" w:customStyle="1" w:styleId="ListLabel63">
    <w:name w:val="ListLabel 63"/>
    <w:rsid w:val="00B21A14"/>
    <w:rPr>
      <w:u w:val="single"/>
    </w:rPr>
  </w:style>
  <w:style w:type="character" w:customStyle="1" w:styleId="ListLabel64">
    <w:name w:val="ListLabel 64"/>
    <w:rsid w:val="00B21A14"/>
    <w:rPr>
      <w:u w:val="single"/>
    </w:rPr>
  </w:style>
  <w:style w:type="character" w:customStyle="1" w:styleId="ListLabel43">
    <w:name w:val="ListLabel 43"/>
    <w:rsid w:val="00B21A14"/>
    <w:rPr>
      <w:rFonts w:ascii="Cambria" w:hAnsi="Cambria" w:cs="Cambria"/>
      <w:b/>
      <w:sz w:val="22"/>
    </w:rPr>
  </w:style>
  <w:style w:type="character" w:customStyle="1" w:styleId="ListLabel42">
    <w:name w:val="ListLabel 42"/>
    <w:rsid w:val="00B21A14"/>
    <w:rPr>
      <w:b/>
      <w:sz w:val="22"/>
    </w:rPr>
  </w:style>
  <w:style w:type="character" w:customStyle="1" w:styleId="ListLabel44">
    <w:name w:val="ListLabel 44"/>
    <w:rsid w:val="00B21A14"/>
    <w:rPr>
      <w:u w:val="single"/>
    </w:rPr>
  </w:style>
  <w:style w:type="character" w:customStyle="1" w:styleId="ListLabel45">
    <w:name w:val="ListLabel 45"/>
    <w:rsid w:val="00B21A14"/>
    <w:rPr>
      <w:b/>
      <w:sz w:val="22"/>
      <w:u w:val="none"/>
    </w:rPr>
  </w:style>
  <w:style w:type="character" w:customStyle="1" w:styleId="ListLabel46">
    <w:name w:val="ListLabel 46"/>
    <w:rsid w:val="00B21A14"/>
    <w:rPr>
      <w:b/>
      <w:sz w:val="22"/>
      <w:u w:val="none"/>
    </w:rPr>
  </w:style>
  <w:style w:type="character" w:customStyle="1" w:styleId="ListLabel47">
    <w:name w:val="ListLabel 47"/>
    <w:rsid w:val="00B21A14"/>
    <w:rPr>
      <w:u w:val="single"/>
    </w:rPr>
  </w:style>
  <w:style w:type="character" w:customStyle="1" w:styleId="ListLabel48">
    <w:name w:val="ListLabel 48"/>
    <w:rsid w:val="00B21A14"/>
    <w:rPr>
      <w:u w:val="single"/>
    </w:rPr>
  </w:style>
  <w:style w:type="character" w:customStyle="1" w:styleId="ListLabel49">
    <w:name w:val="ListLabel 49"/>
    <w:rsid w:val="00B21A14"/>
    <w:rPr>
      <w:u w:val="single"/>
    </w:rPr>
  </w:style>
  <w:style w:type="character" w:customStyle="1" w:styleId="ListLabel50">
    <w:name w:val="ListLabel 50"/>
    <w:rsid w:val="00B21A14"/>
    <w:rPr>
      <w:u w:val="single"/>
    </w:rPr>
  </w:style>
  <w:style w:type="character" w:customStyle="1" w:styleId="ListLabel51">
    <w:name w:val="ListLabel 51"/>
    <w:rsid w:val="00B21A14"/>
    <w:rPr>
      <w:u w:val="single"/>
    </w:rPr>
  </w:style>
  <w:style w:type="character" w:customStyle="1" w:styleId="ListLabel52">
    <w:name w:val="ListLabel 52"/>
    <w:rsid w:val="00B21A14"/>
    <w:rPr>
      <w:u w:val="single"/>
    </w:rPr>
  </w:style>
  <w:style w:type="character" w:customStyle="1" w:styleId="ListLabel27">
    <w:name w:val="ListLabel 27"/>
    <w:rsid w:val="00B21A14"/>
    <w:rPr>
      <w:b/>
      <w:u w:val="none"/>
    </w:rPr>
  </w:style>
  <w:style w:type="character" w:customStyle="1" w:styleId="ListLabel28">
    <w:name w:val="ListLabel 28"/>
    <w:rsid w:val="00B21A14"/>
    <w:rPr>
      <w:b/>
      <w:sz w:val="22"/>
    </w:rPr>
  </w:style>
  <w:style w:type="character" w:customStyle="1" w:styleId="ListLabel53">
    <w:name w:val="ListLabel 53"/>
    <w:rsid w:val="00B21A14"/>
    <w:rPr>
      <w:b/>
      <w:sz w:val="22"/>
    </w:rPr>
  </w:style>
  <w:style w:type="character" w:customStyle="1" w:styleId="ListLabel54">
    <w:name w:val="ListLabel 54"/>
    <w:rsid w:val="00B21A14"/>
    <w:rPr>
      <w:b/>
      <w:sz w:val="22"/>
    </w:rPr>
  </w:style>
  <w:style w:type="character" w:customStyle="1" w:styleId="ListLabel55">
    <w:name w:val="ListLabel 55"/>
    <w:rsid w:val="00B21A14"/>
    <w:rPr>
      <w:b/>
      <w:sz w:val="22"/>
    </w:rPr>
  </w:style>
  <w:style w:type="character" w:customStyle="1" w:styleId="ListLabel542">
    <w:name w:val="ListLabel 542"/>
    <w:rsid w:val="00B21A14"/>
    <w:rPr>
      <w:b/>
      <w:sz w:val="22"/>
      <w:szCs w:val="22"/>
    </w:rPr>
  </w:style>
  <w:style w:type="character" w:customStyle="1" w:styleId="ListLabel543">
    <w:name w:val="ListLabel 543"/>
    <w:rsid w:val="00B21A14"/>
    <w:rPr>
      <w:b/>
      <w:color w:val="auto"/>
      <w:sz w:val="22"/>
      <w:szCs w:val="22"/>
    </w:rPr>
  </w:style>
  <w:style w:type="character" w:customStyle="1" w:styleId="ListLabel544">
    <w:name w:val="ListLabel 544"/>
    <w:rsid w:val="00B21A14"/>
    <w:rPr>
      <w:rFonts w:ascii="Leelawadee UI Semilight" w:hAnsi="Leelawadee UI Semilight" w:cs="Wingdings"/>
      <w:b/>
      <w:color w:val="auto"/>
      <w:sz w:val="24"/>
      <w:szCs w:val="24"/>
    </w:rPr>
  </w:style>
  <w:style w:type="character" w:customStyle="1" w:styleId="ListLabel545">
    <w:name w:val="ListLabel 545"/>
    <w:rsid w:val="00B21A14"/>
    <w:rPr>
      <w:b w:val="0"/>
      <w:color w:val="auto"/>
      <w:sz w:val="20"/>
    </w:rPr>
  </w:style>
  <w:style w:type="character" w:customStyle="1" w:styleId="ListLabel546">
    <w:name w:val="ListLabel 546"/>
    <w:rsid w:val="00B21A14"/>
    <w:rPr>
      <w:b w:val="0"/>
      <w:color w:val="auto"/>
      <w:sz w:val="20"/>
    </w:rPr>
  </w:style>
  <w:style w:type="character" w:customStyle="1" w:styleId="ListLabel547">
    <w:name w:val="ListLabel 547"/>
    <w:rsid w:val="00B21A14"/>
    <w:rPr>
      <w:b w:val="0"/>
      <w:color w:val="auto"/>
      <w:sz w:val="20"/>
    </w:rPr>
  </w:style>
  <w:style w:type="character" w:customStyle="1" w:styleId="ListLabel548">
    <w:name w:val="ListLabel 548"/>
    <w:rsid w:val="00B21A14"/>
    <w:rPr>
      <w:b w:val="0"/>
      <w:color w:val="auto"/>
      <w:sz w:val="20"/>
    </w:rPr>
  </w:style>
  <w:style w:type="character" w:customStyle="1" w:styleId="ListLabel549">
    <w:name w:val="ListLabel 549"/>
    <w:rsid w:val="00B21A14"/>
    <w:rPr>
      <w:b w:val="0"/>
      <w:color w:val="auto"/>
      <w:sz w:val="20"/>
    </w:rPr>
  </w:style>
  <w:style w:type="character" w:customStyle="1" w:styleId="ListLabel550">
    <w:name w:val="ListLabel 550"/>
    <w:rsid w:val="00B21A14"/>
    <w:rPr>
      <w:b w:val="0"/>
      <w:color w:val="auto"/>
      <w:sz w:val="20"/>
    </w:rPr>
  </w:style>
  <w:style w:type="character" w:customStyle="1" w:styleId="ListLabel130">
    <w:name w:val="ListLabel 130"/>
    <w:rsid w:val="00B21A14"/>
    <w:rPr>
      <w:rFonts w:ascii="Javanese Text" w:hAnsi="Javanese Text" w:cs="Javanese Text"/>
      <w:b/>
      <w:sz w:val="24"/>
      <w:u w:val="none"/>
    </w:rPr>
  </w:style>
  <w:style w:type="character" w:customStyle="1" w:styleId="ListLabel131">
    <w:name w:val="ListLabel 131"/>
    <w:rsid w:val="00B21A14"/>
    <w:rPr>
      <w:rFonts w:ascii="Javanese Text" w:hAnsi="Javanese Text" w:cs="Javanese Text"/>
      <w:b/>
      <w:sz w:val="24"/>
    </w:rPr>
  </w:style>
  <w:style w:type="character" w:customStyle="1" w:styleId="ListLabel143">
    <w:name w:val="ListLabel 143"/>
    <w:rsid w:val="00B21A14"/>
    <w:rPr>
      <w:rFonts w:ascii="Cambria" w:hAnsi="Cambria" w:cs="Cambria"/>
      <w:b/>
      <w:sz w:val="22"/>
    </w:rPr>
  </w:style>
  <w:style w:type="character" w:customStyle="1" w:styleId="ListLabel144">
    <w:name w:val="ListLabel 144"/>
    <w:rsid w:val="00B21A14"/>
    <w:rPr>
      <w:rFonts w:ascii="Cambria" w:hAnsi="Cambria" w:cs="Cambria"/>
      <w:b/>
      <w:sz w:val="22"/>
    </w:rPr>
  </w:style>
  <w:style w:type="character" w:customStyle="1" w:styleId="ListLabel145">
    <w:name w:val="ListLabel 145"/>
    <w:rsid w:val="00B21A14"/>
    <w:rPr>
      <w:rFonts w:ascii="Cambria" w:hAnsi="Cambria" w:cs="Cambria"/>
      <w:b/>
      <w:sz w:val="22"/>
    </w:rPr>
  </w:style>
  <w:style w:type="paragraph" w:customStyle="1" w:styleId="Ttulo30">
    <w:name w:val="Título3"/>
    <w:basedOn w:val="Normal"/>
    <w:next w:val="Corpodetexto"/>
    <w:rsid w:val="00B21A14"/>
    <w:pPr>
      <w:keepNext/>
      <w:widowControl/>
      <w:suppressAutoHyphens/>
      <w:autoSpaceDE/>
      <w:autoSpaceDN/>
      <w:spacing w:before="240" w:after="120"/>
    </w:pPr>
    <w:rPr>
      <w:rFonts w:ascii="Liberation Sans" w:eastAsia="Microsoft YaHei" w:hAnsi="Liberation Sans" w:cs="Arial"/>
      <w:sz w:val="28"/>
      <w:szCs w:val="28"/>
      <w:lang w:val="pt-BR" w:eastAsia="zh-CN"/>
    </w:rPr>
  </w:style>
  <w:style w:type="paragraph" w:styleId="Lista">
    <w:name w:val="List"/>
    <w:basedOn w:val="Corpodetexto"/>
    <w:rsid w:val="00B21A14"/>
    <w:pPr>
      <w:widowControl/>
      <w:suppressAutoHyphens/>
      <w:autoSpaceDE/>
      <w:autoSpaceDN/>
      <w:spacing w:after="120"/>
    </w:pPr>
    <w:rPr>
      <w:rFonts w:ascii="Times New Roman" w:eastAsia="Times New Roman" w:hAnsi="Times New Roman" w:cs="Arial"/>
      <w:sz w:val="24"/>
      <w:szCs w:val="24"/>
      <w:lang w:val="pt-BR" w:eastAsia="zh-CN"/>
    </w:rPr>
  </w:style>
  <w:style w:type="paragraph" w:styleId="Legenda">
    <w:name w:val="caption"/>
    <w:basedOn w:val="Normal"/>
    <w:qFormat/>
    <w:rsid w:val="00B21A14"/>
    <w:pPr>
      <w:widowControl/>
      <w:suppressLineNumbers/>
      <w:suppressAutoHyphens/>
      <w:autoSpaceDE/>
      <w:autoSpaceDN/>
      <w:spacing w:before="120" w:after="120"/>
    </w:pPr>
    <w:rPr>
      <w:rFonts w:ascii="Ecofont_Spranq_eco_Sans" w:eastAsia="Times New Roman" w:hAnsi="Ecofont_Spranq_eco_Sans" w:cs="Arial"/>
      <w:i/>
      <w:iCs/>
      <w:sz w:val="24"/>
      <w:szCs w:val="24"/>
      <w:lang w:val="pt-BR" w:eastAsia="zh-CN"/>
    </w:rPr>
  </w:style>
  <w:style w:type="paragraph" w:customStyle="1" w:styleId="ndice">
    <w:name w:val="Índice"/>
    <w:basedOn w:val="Normal"/>
    <w:rsid w:val="00B21A14"/>
    <w:pPr>
      <w:widowControl/>
      <w:suppressLineNumbers/>
      <w:suppressAutoHyphens/>
      <w:autoSpaceDE/>
      <w:autoSpaceDN/>
    </w:pPr>
    <w:rPr>
      <w:rFonts w:ascii="Ecofont_Spranq_eco_Sans" w:eastAsia="Times New Roman" w:hAnsi="Ecofont_Spranq_eco_Sans" w:cs="Arial"/>
      <w:sz w:val="24"/>
      <w:szCs w:val="24"/>
      <w:lang w:val="pt-BR" w:eastAsia="zh-CN"/>
    </w:rPr>
  </w:style>
  <w:style w:type="paragraph" w:customStyle="1" w:styleId="Ttulo20">
    <w:name w:val="Título2"/>
    <w:basedOn w:val="Normal"/>
    <w:next w:val="Corpodetexto"/>
    <w:rsid w:val="00B21A14"/>
    <w:pPr>
      <w:keepNext/>
      <w:widowControl/>
      <w:suppressAutoHyphens/>
      <w:autoSpaceDE/>
      <w:autoSpaceDN/>
      <w:spacing w:before="240" w:after="120"/>
    </w:pPr>
    <w:rPr>
      <w:rFonts w:ascii="Liberation Sans" w:eastAsia="Microsoft YaHei" w:hAnsi="Liberation Sans" w:cs="Arial"/>
      <w:sz w:val="28"/>
      <w:szCs w:val="28"/>
      <w:lang w:val="pt-BR" w:eastAsia="zh-CN"/>
    </w:rPr>
  </w:style>
  <w:style w:type="paragraph" w:customStyle="1" w:styleId="Ttulo10">
    <w:name w:val="Título1"/>
    <w:basedOn w:val="Normal"/>
    <w:next w:val="Corpodetexto"/>
    <w:rsid w:val="00B21A14"/>
    <w:pPr>
      <w:keepNext/>
      <w:widowControl/>
      <w:suppressAutoHyphens/>
      <w:autoSpaceDE/>
      <w:autoSpaceDN/>
      <w:spacing w:before="240" w:after="120"/>
    </w:pPr>
    <w:rPr>
      <w:rFonts w:ascii="Liberation Sans" w:eastAsia="Microsoft YaHei" w:hAnsi="Liberation Sans" w:cs="Arial"/>
      <w:sz w:val="28"/>
      <w:szCs w:val="28"/>
      <w:lang w:val="pt-BR" w:eastAsia="zh-CN"/>
    </w:rPr>
  </w:style>
  <w:style w:type="paragraph" w:customStyle="1" w:styleId="Textodebalo1">
    <w:name w:val="Texto de balão1"/>
    <w:basedOn w:val="Normal"/>
    <w:rsid w:val="00B21A14"/>
    <w:pPr>
      <w:widowControl/>
      <w:suppressAutoHyphens/>
      <w:autoSpaceDE/>
      <w:autoSpaceDN/>
    </w:pPr>
    <w:rPr>
      <w:rFonts w:ascii="Segoe UI" w:eastAsia="Times New Roman" w:hAnsi="Segoe UI" w:cs="Segoe UI"/>
      <w:sz w:val="18"/>
      <w:szCs w:val="18"/>
      <w:lang w:val="pt-BR" w:eastAsia="zh-CN"/>
    </w:rPr>
  </w:style>
  <w:style w:type="paragraph" w:customStyle="1" w:styleId="SemEspaamento1">
    <w:name w:val="Sem Espaçamento1"/>
    <w:rsid w:val="00B21A14"/>
    <w:pPr>
      <w:suppressAutoHyphens/>
    </w:pPr>
    <w:rPr>
      <w:rFonts w:ascii="Calibri" w:eastAsia="Times New Roman" w:hAnsi="Calibri" w:cs="Calibri"/>
      <w:sz w:val="22"/>
      <w:szCs w:val="22"/>
      <w:lang w:eastAsia="zh-CN"/>
    </w:rPr>
  </w:style>
  <w:style w:type="paragraph" w:customStyle="1" w:styleId="PargrafodaLista3">
    <w:name w:val="Parágrafo da Lista3"/>
    <w:basedOn w:val="Normal"/>
    <w:rsid w:val="00B21A14"/>
    <w:pPr>
      <w:widowControl/>
      <w:suppressAutoHyphens/>
      <w:autoSpaceDE/>
      <w:autoSpaceDN/>
      <w:ind w:left="720"/>
      <w:contextualSpacing/>
    </w:pPr>
    <w:rPr>
      <w:rFonts w:ascii="Ecofont_Spranq_eco_Sans" w:eastAsia="Times New Roman" w:hAnsi="Ecofont_Spranq_eco_Sans" w:cs="Tahoma"/>
      <w:sz w:val="24"/>
      <w:szCs w:val="24"/>
      <w:lang w:val="pt-BR" w:eastAsia="zh-CN"/>
    </w:rPr>
  </w:style>
  <w:style w:type="paragraph" w:customStyle="1" w:styleId="Contedodatabela">
    <w:name w:val="Conteúdo da tabela"/>
    <w:basedOn w:val="Normal"/>
    <w:rsid w:val="00B21A14"/>
    <w:pPr>
      <w:widowControl/>
      <w:suppressLineNumbers/>
      <w:suppressAutoHyphens/>
      <w:autoSpaceDE/>
      <w:autoSpaceDN/>
    </w:pPr>
    <w:rPr>
      <w:rFonts w:ascii="Ecofont_Spranq_eco_Sans" w:eastAsia="Times New Roman" w:hAnsi="Ecofont_Spranq_eco_Sans" w:cs="Tahoma"/>
      <w:sz w:val="24"/>
      <w:szCs w:val="24"/>
      <w:lang w:val="pt-BR" w:eastAsia="zh-CN"/>
    </w:rPr>
  </w:style>
  <w:style w:type="paragraph" w:customStyle="1" w:styleId="Ttulodetabela">
    <w:name w:val="Título de tabela"/>
    <w:basedOn w:val="Contedodatabela"/>
    <w:rsid w:val="00B21A14"/>
    <w:pPr>
      <w:jc w:val="center"/>
    </w:pPr>
    <w:rPr>
      <w:b/>
      <w:bCs/>
    </w:rPr>
  </w:style>
  <w:style w:type="character" w:styleId="Forte">
    <w:name w:val="Strong"/>
    <w:uiPriority w:val="22"/>
    <w:qFormat/>
    <w:rsid w:val="00B21A14"/>
    <w:rPr>
      <w:b/>
      <w:bCs/>
    </w:rPr>
  </w:style>
  <w:style w:type="numbering" w:customStyle="1" w:styleId="Semlista11">
    <w:name w:val="Sem lista11"/>
    <w:next w:val="Semlista"/>
    <w:uiPriority w:val="99"/>
    <w:semiHidden/>
    <w:unhideWhenUsed/>
    <w:rsid w:val="00B21A14"/>
  </w:style>
  <w:style w:type="paragraph" w:customStyle="1" w:styleId="Heading">
    <w:name w:val="Heading"/>
    <w:basedOn w:val="Standard"/>
    <w:next w:val="Textbody"/>
    <w:rsid w:val="00B21A14"/>
    <w:pPr>
      <w:keepNext/>
      <w:spacing w:before="240" w:after="120"/>
    </w:pPr>
    <w:rPr>
      <w:rFonts w:ascii="Liberation Sans" w:eastAsia="Microsoft YaHei" w:hAnsi="Liberation Sans" w:cs="Arial"/>
      <w:sz w:val="28"/>
      <w:szCs w:val="28"/>
    </w:rPr>
  </w:style>
  <w:style w:type="paragraph" w:customStyle="1" w:styleId="Textbody">
    <w:name w:val="Text body"/>
    <w:basedOn w:val="Standard"/>
    <w:rsid w:val="00B21A14"/>
    <w:pPr>
      <w:spacing w:after="140" w:line="276" w:lineRule="auto"/>
    </w:pPr>
  </w:style>
  <w:style w:type="paragraph" w:customStyle="1" w:styleId="Index">
    <w:name w:val="Index"/>
    <w:basedOn w:val="Standard"/>
    <w:rsid w:val="00B21A14"/>
    <w:pPr>
      <w:suppressLineNumbers/>
    </w:pPr>
    <w:rPr>
      <w:rFonts w:cs="Arial"/>
    </w:rPr>
  </w:style>
  <w:style w:type="paragraph" w:customStyle="1" w:styleId="Framecontents">
    <w:name w:val="Frame contents"/>
    <w:basedOn w:val="Standard"/>
    <w:rsid w:val="00B21A14"/>
  </w:style>
  <w:style w:type="paragraph" w:customStyle="1" w:styleId="TableContents">
    <w:name w:val="Table Contents"/>
    <w:basedOn w:val="Standard"/>
    <w:rsid w:val="00B21A14"/>
    <w:pPr>
      <w:suppressLineNumbers/>
    </w:pPr>
  </w:style>
  <w:style w:type="paragraph" w:customStyle="1" w:styleId="TableHeading">
    <w:name w:val="Table Heading"/>
    <w:basedOn w:val="TableContents"/>
    <w:rsid w:val="00B21A14"/>
  </w:style>
  <w:style w:type="character" w:customStyle="1" w:styleId="tex3">
    <w:name w:val="tex3"/>
    <w:basedOn w:val="Fontepargpadro"/>
    <w:rsid w:val="00B21A14"/>
  </w:style>
  <w:style w:type="character" w:customStyle="1" w:styleId="NumberingSymbols">
    <w:name w:val="Numbering Symbols"/>
    <w:rsid w:val="00B21A14"/>
  </w:style>
  <w:style w:type="numbering" w:customStyle="1" w:styleId="Semlista111">
    <w:name w:val="Sem lista111"/>
    <w:basedOn w:val="Semlista"/>
    <w:rsid w:val="00B21A14"/>
    <w:pPr>
      <w:numPr>
        <w:numId w:val="40"/>
      </w:numPr>
    </w:pPr>
  </w:style>
  <w:style w:type="table" w:styleId="Tabelacomgrade">
    <w:name w:val="Table Grid"/>
    <w:basedOn w:val="Tabelanormal"/>
    <w:uiPriority w:val="39"/>
    <w:rsid w:val="00B21A14"/>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uiPriority w:val="39"/>
    <w:qFormat/>
    <w:rsid w:val="00B21A14"/>
    <w:rPr>
      <w:rFonts w:ascii="Times New Roman" w:eastAsia="SimSu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uiPriority w:val="99"/>
    <w:semiHidden/>
    <w:unhideWhenUsed/>
    <w:rsid w:val="00B21A14"/>
    <w:rPr>
      <w:color w:val="605E5C"/>
      <w:shd w:val="clear" w:color="auto" w:fill="E1DFDD"/>
    </w:rPr>
  </w:style>
  <w:style w:type="table" w:customStyle="1" w:styleId="Tabelacomgrade2">
    <w:name w:val="Tabela com grade2"/>
    <w:basedOn w:val="Tabelanormal"/>
    <w:next w:val="Tabelacomgrade"/>
    <w:uiPriority w:val="39"/>
    <w:qFormat/>
    <w:rsid w:val="00B21A14"/>
    <w:rPr>
      <w:rFonts w:ascii="Times New Roman" w:eastAsia="SimSu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3">
    <w:name w:val="Tabela com grade3"/>
    <w:basedOn w:val="Tabelanormal"/>
    <w:next w:val="Tabelacomgrade"/>
    <w:uiPriority w:val="39"/>
    <w:qFormat/>
    <w:rsid w:val="00B21A14"/>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emlista2">
    <w:name w:val="Sem lista2"/>
    <w:next w:val="Semlista"/>
    <w:uiPriority w:val="99"/>
    <w:semiHidden/>
    <w:unhideWhenUsed/>
    <w:rsid w:val="00B21A14"/>
  </w:style>
  <w:style w:type="numbering" w:customStyle="1" w:styleId="Semlista3">
    <w:name w:val="Sem lista3"/>
    <w:basedOn w:val="Semlista"/>
    <w:rsid w:val="00B21A14"/>
    <w:pPr>
      <w:numPr>
        <w:numId w:val="42"/>
      </w:numPr>
    </w:pPr>
  </w:style>
  <w:style w:type="character" w:customStyle="1" w:styleId="ListLabel2">
    <w:name w:val="ListLabel 2"/>
    <w:qFormat/>
    <w:rsid w:val="008E75EA"/>
    <w:rPr>
      <w:rFonts w:ascii="Century Gothic" w:hAnsi="Century Gothic"/>
      <w:b/>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450</TotalTime>
  <Pages>11</Pages>
  <Words>3648</Words>
  <Characters>19704</Characters>
  <Application>Microsoft Office Word</Application>
  <DocSecurity>0</DocSecurity>
  <Lines>164</Lines>
  <Paragraphs>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Win10</dc:creator>
  <cp:lastModifiedBy>Win10</cp:lastModifiedBy>
  <cp:revision>103</cp:revision>
  <cp:lastPrinted>2023-02-27T19:09:00Z</cp:lastPrinted>
  <dcterms:created xsi:type="dcterms:W3CDTF">2021-07-06T19:42:00Z</dcterms:created>
  <dcterms:modified xsi:type="dcterms:W3CDTF">2023-02-27T19:09:00Z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